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EE16F33" w14:textId="77777777" w:rsidR="00EF5413" w:rsidRPr="00457068" w:rsidRDefault="00EC19BD" w:rsidP="000915B6">
      <w:pPr>
        <w:pStyle w:val="Nagwek"/>
        <w:rPr>
          <w:rFonts w:ascii="Arial" w:hAnsi="Arial" w:cs="Arial"/>
          <w:sz w:val="16"/>
          <w:szCs w:val="16"/>
        </w:rPr>
      </w:pPr>
      <w:r w:rsidRPr="00E345CC">
        <w:rPr>
          <w:color w:val="000000"/>
          <w:sz w:val="27"/>
          <w:szCs w:val="27"/>
        </w:rPr>
        <w:t xml:space="preserve"> </w:t>
      </w:r>
      <w:r w:rsidR="00E345CC" w:rsidRPr="00E345CC">
        <w:rPr>
          <w:color w:val="000000"/>
          <w:sz w:val="27"/>
          <w:szCs w:val="27"/>
        </w:rPr>
        <w:tab/>
      </w:r>
      <w:r w:rsidR="00E345CC" w:rsidRPr="00E345CC">
        <w:rPr>
          <w:color w:val="000000"/>
          <w:sz w:val="27"/>
          <w:szCs w:val="27"/>
        </w:rPr>
        <w:tab/>
      </w:r>
    </w:p>
    <w:p w14:paraId="32FAFCC8" w14:textId="7ECEFFCB" w:rsidR="006E0AF6" w:rsidRPr="006E0AF6" w:rsidRDefault="00E345CC" w:rsidP="00E345CC">
      <w:pPr>
        <w:ind w:left="1416" w:firstLine="708"/>
        <w:rPr>
          <w:rFonts w:ascii="Arial" w:hAnsi="Arial" w:cs="Arial"/>
          <w:b/>
          <w:bCs/>
          <w:sz w:val="18"/>
          <w:szCs w:val="18"/>
        </w:rPr>
      </w:pPr>
      <w:r w:rsidRPr="00E345CC">
        <w:rPr>
          <w:color w:val="000000"/>
          <w:sz w:val="27"/>
          <w:szCs w:val="27"/>
        </w:rPr>
        <w:tab/>
      </w:r>
      <w:r w:rsidRPr="00E345CC">
        <w:rPr>
          <w:color w:val="000000"/>
          <w:sz w:val="27"/>
          <w:szCs w:val="27"/>
        </w:rPr>
        <w:tab/>
      </w:r>
      <w:r w:rsidRPr="00E345CC">
        <w:rPr>
          <w:color w:val="000000"/>
          <w:sz w:val="27"/>
          <w:szCs w:val="27"/>
        </w:rPr>
        <w:tab/>
      </w:r>
      <w:r w:rsidRPr="00E345CC">
        <w:rPr>
          <w:color w:val="000000"/>
          <w:sz w:val="27"/>
          <w:szCs w:val="27"/>
        </w:rPr>
        <w:tab/>
      </w:r>
      <w:r w:rsidR="00EF5413" w:rsidRPr="006E0AF6">
        <w:rPr>
          <w:color w:val="000000"/>
          <w:sz w:val="18"/>
          <w:szCs w:val="18"/>
        </w:rPr>
        <w:t xml:space="preserve">           </w:t>
      </w:r>
      <w:r w:rsidR="006E0AF6">
        <w:rPr>
          <w:color w:val="000000"/>
          <w:sz w:val="18"/>
          <w:szCs w:val="18"/>
        </w:rPr>
        <w:t xml:space="preserve">           </w:t>
      </w:r>
      <w:r w:rsidR="00EF5413" w:rsidRPr="006E0AF6">
        <w:rPr>
          <w:color w:val="000000"/>
          <w:sz w:val="18"/>
          <w:szCs w:val="18"/>
        </w:rPr>
        <w:t xml:space="preserve">               </w:t>
      </w:r>
      <w:r w:rsidR="006E0AF6">
        <w:rPr>
          <w:color w:val="000000"/>
          <w:sz w:val="18"/>
          <w:szCs w:val="18"/>
        </w:rPr>
        <w:t xml:space="preserve">                    </w:t>
      </w:r>
      <w:r w:rsidR="00CA2711" w:rsidRPr="006E0AF6">
        <w:rPr>
          <w:rFonts w:ascii="Arial" w:hAnsi="Arial" w:cs="Arial"/>
          <w:b/>
          <w:bCs/>
          <w:sz w:val="18"/>
          <w:szCs w:val="18"/>
        </w:rPr>
        <w:t xml:space="preserve">Załącznik nr 1 do </w:t>
      </w:r>
      <w:r w:rsidR="006E0AF6" w:rsidRPr="006E0AF6">
        <w:rPr>
          <w:rFonts w:ascii="Arial" w:hAnsi="Arial" w:cs="Arial"/>
          <w:b/>
          <w:bCs/>
          <w:sz w:val="18"/>
          <w:szCs w:val="18"/>
        </w:rPr>
        <w:t xml:space="preserve">     </w:t>
      </w:r>
    </w:p>
    <w:p w14:paraId="1973B75E" w14:textId="0E1E4369" w:rsidR="00CA2711" w:rsidRPr="006E0AF6" w:rsidRDefault="006E0AF6" w:rsidP="00E345CC">
      <w:pPr>
        <w:ind w:left="1416" w:firstLine="708"/>
        <w:rPr>
          <w:rFonts w:ascii="Arial" w:hAnsi="Arial" w:cs="Arial"/>
          <w:i/>
          <w:iCs/>
          <w:sz w:val="18"/>
          <w:szCs w:val="18"/>
        </w:rPr>
      </w:pPr>
      <w:r w:rsidRPr="006E0AF6">
        <w:rPr>
          <w:rFonts w:ascii="Arial" w:hAnsi="Arial" w:cs="Arial"/>
          <w:b/>
          <w:bCs/>
          <w:sz w:val="18"/>
          <w:szCs w:val="18"/>
        </w:rPr>
        <w:t xml:space="preserve">                                    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</w:t>
      </w:r>
      <w:r w:rsidRPr="006E0AF6">
        <w:rPr>
          <w:rFonts w:ascii="Arial" w:hAnsi="Arial" w:cs="Arial"/>
          <w:b/>
          <w:bCs/>
          <w:sz w:val="18"/>
          <w:szCs w:val="18"/>
        </w:rPr>
        <w:t xml:space="preserve">  </w:t>
      </w:r>
      <w:r w:rsidR="00CA2711" w:rsidRPr="006E0AF6">
        <w:rPr>
          <w:rFonts w:ascii="Arial" w:hAnsi="Arial" w:cs="Arial"/>
          <w:b/>
          <w:bCs/>
          <w:sz w:val="18"/>
          <w:szCs w:val="18"/>
        </w:rPr>
        <w:t>S</w:t>
      </w:r>
      <w:r w:rsidRPr="006E0AF6">
        <w:rPr>
          <w:rFonts w:ascii="Arial" w:hAnsi="Arial" w:cs="Arial"/>
          <w:b/>
          <w:bCs/>
          <w:sz w:val="18"/>
          <w:szCs w:val="18"/>
        </w:rPr>
        <w:t xml:space="preserve">pecyfikacji </w:t>
      </w:r>
      <w:r w:rsidR="00CA2711" w:rsidRPr="006E0AF6">
        <w:rPr>
          <w:rFonts w:ascii="Arial" w:hAnsi="Arial" w:cs="Arial"/>
          <w:b/>
          <w:bCs/>
          <w:sz w:val="18"/>
          <w:szCs w:val="18"/>
        </w:rPr>
        <w:t>W</w:t>
      </w:r>
      <w:r w:rsidRPr="006E0AF6">
        <w:rPr>
          <w:rFonts w:ascii="Arial" w:hAnsi="Arial" w:cs="Arial"/>
          <w:b/>
          <w:bCs/>
          <w:sz w:val="18"/>
          <w:szCs w:val="18"/>
        </w:rPr>
        <w:t xml:space="preserve">arunków </w:t>
      </w:r>
      <w:r w:rsidR="00CA2711" w:rsidRPr="006E0AF6">
        <w:rPr>
          <w:rFonts w:ascii="Arial" w:hAnsi="Arial" w:cs="Arial"/>
          <w:b/>
          <w:bCs/>
          <w:sz w:val="18"/>
          <w:szCs w:val="18"/>
        </w:rPr>
        <w:t>Z</w:t>
      </w:r>
      <w:r w:rsidRPr="006E0AF6">
        <w:rPr>
          <w:rFonts w:ascii="Arial" w:hAnsi="Arial" w:cs="Arial"/>
          <w:b/>
          <w:bCs/>
          <w:sz w:val="18"/>
          <w:szCs w:val="18"/>
        </w:rPr>
        <w:t>amówienia (SWZ)</w:t>
      </w:r>
      <w:r w:rsidR="00CA2711" w:rsidRPr="006E0AF6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74E61B3" w14:textId="77777777" w:rsidR="00CA2711" w:rsidRDefault="00CA2711" w:rsidP="00CA2711">
      <w:pPr>
        <w:rPr>
          <w:rFonts w:ascii="Arial" w:hAnsi="Arial" w:cs="Arial"/>
          <w:i/>
          <w:iCs/>
        </w:rPr>
      </w:pPr>
    </w:p>
    <w:p w14:paraId="6506CD9E" w14:textId="77777777" w:rsidR="00CA2711" w:rsidRDefault="00CA2711" w:rsidP="00CA2711">
      <w:pPr>
        <w:jc w:val="center"/>
        <w:rPr>
          <w:rFonts w:ascii="Arial" w:hAnsi="Arial" w:cs="Arial"/>
          <w:b/>
          <w:bCs/>
        </w:rPr>
      </w:pPr>
    </w:p>
    <w:p w14:paraId="510B0C13" w14:textId="77777777" w:rsidR="00CA2711" w:rsidRDefault="000915B6" w:rsidP="00CA27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Dom Pomocy Społecznej w </w:t>
      </w:r>
      <w:r w:rsidR="00A53099">
        <w:rPr>
          <w:rFonts w:ascii="Arial" w:hAnsi="Arial" w:cs="Arial"/>
          <w:b/>
          <w:bCs/>
        </w:rPr>
        <w:t>Jugowie</w:t>
      </w:r>
    </w:p>
    <w:p w14:paraId="2FDB2166" w14:textId="77777777" w:rsidR="000915B6" w:rsidRDefault="000915B6" w:rsidP="00CA271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57-4</w:t>
      </w:r>
      <w:r w:rsidR="00A53099">
        <w:rPr>
          <w:rFonts w:ascii="Arial" w:hAnsi="Arial" w:cs="Arial"/>
          <w:b/>
          <w:bCs/>
        </w:rPr>
        <w:t>30 Jugów</w:t>
      </w:r>
      <w:r>
        <w:rPr>
          <w:rFonts w:ascii="Arial" w:hAnsi="Arial" w:cs="Arial"/>
          <w:b/>
          <w:bCs/>
        </w:rPr>
        <w:t xml:space="preserve"> ul. </w:t>
      </w:r>
      <w:r w:rsidR="00A53099">
        <w:rPr>
          <w:rFonts w:ascii="Arial" w:hAnsi="Arial" w:cs="Arial"/>
          <w:b/>
          <w:bCs/>
        </w:rPr>
        <w:t>Główna 118</w:t>
      </w:r>
    </w:p>
    <w:p w14:paraId="049D207F" w14:textId="77777777" w:rsidR="000915B6" w:rsidRDefault="000915B6" w:rsidP="00CA2711">
      <w:pPr>
        <w:jc w:val="center"/>
        <w:rPr>
          <w:rFonts w:ascii="Arial" w:hAnsi="Arial" w:cs="Arial"/>
          <w:b/>
          <w:bCs/>
        </w:rPr>
      </w:pPr>
    </w:p>
    <w:p w14:paraId="1AF464D5" w14:textId="77777777" w:rsidR="00CA2711" w:rsidRDefault="00CA2711" w:rsidP="00CA2711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 F E R T A</w:t>
      </w:r>
    </w:p>
    <w:p w14:paraId="2CCCF7CD" w14:textId="77777777" w:rsidR="00CA2711" w:rsidRDefault="00CA2711" w:rsidP="00CA2711">
      <w:pPr>
        <w:jc w:val="center"/>
        <w:rPr>
          <w:rFonts w:ascii="Arial" w:hAnsi="Arial" w:cs="Arial"/>
          <w:b/>
          <w:bCs/>
          <w:u w:val="single"/>
        </w:rPr>
      </w:pPr>
    </w:p>
    <w:p w14:paraId="4E4B44B2" w14:textId="77777777" w:rsidR="00CA2711" w:rsidRDefault="00CA2711" w:rsidP="00CA271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</w:t>
      </w:r>
    </w:p>
    <w:p w14:paraId="3897369C" w14:textId="7B581590" w:rsidR="00CA2711" w:rsidRDefault="00CA2711" w:rsidP="00CA271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nazwa wykonawcy</w:t>
      </w:r>
    </w:p>
    <w:p w14:paraId="1C16BF43" w14:textId="77777777" w:rsidR="00CA2711" w:rsidRDefault="00CA2711" w:rsidP="00CA2711">
      <w:pPr>
        <w:jc w:val="center"/>
        <w:rPr>
          <w:rFonts w:ascii="Arial" w:hAnsi="Arial" w:cs="Arial"/>
          <w:bCs/>
        </w:rPr>
      </w:pPr>
    </w:p>
    <w:p w14:paraId="2FB436D9" w14:textId="77777777" w:rsidR="00CA2711" w:rsidRDefault="00CA2711" w:rsidP="00CA271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</w:t>
      </w:r>
    </w:p>
    <w:p w14:paraId="2FA8DD94" w14:textId="051E4473" w:rsidR="00CA2711" w:rsidRDefault="00CA2711" w:rsidP="00CA271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adres wykonawcy</w:t>
      </w:r>
      <w:r w:rsidR="000915B6">
        <w:rPr>
          <w:rFonts w:ascii="Arial" w:hAnsi="Arial" w:cs="Arial"/>
          <w:bCs/>
        </w:rPr>
        <w:t>, NIP, REGON</w:t>
      </w:r>
    </w:p>
    <w:p w14:paraId="7C4939D3" w14:textId="77777777" w:rsidR="00CA2711" w:rsidRDefault="00CA2711" w:rsidP="00CA2711">
      <w:pPr>
        <w:rPr>
          <w:rFonts w:ascii="Arial" w:hAnsi="Arial" w:cs="Arial"/>
          <w:bCs/>
        </w:rPr>
      </w:pPr>
    </w:p>
    <w:p w14:paraId="203C434C" w14:textId="77777777" w:rsidR="00CA2711" w:rsidRDefault="00CA2711" w:rsidP="00CA2711">
      <w:pPr>
        <w:tabs>
          <w:tab w:val="left" w:leader="dot" w:pos="6804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e-mail:………………………………………………………</w:t>
      </w: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>……………………………………..…………</w:t>
      </w:r>
    </w:p>
    <w:p w14:paraId="42EE86F6" w14:textId="77777777" w:rsidR="00CA2711" w:rsidRDefault="00CA2711" w:rsidP="00CA2711">
      <w:pPr>
        <w:tabs>
          <w:tab w:val="left" w:leader="dot" w:pos="6804"/>
        </w:tabs>
        <w:rPr>
          <w:rFonts w:ascii="Arial" w:hAnsi="Arial" w:cs="Arial"/>
          <w:bCs/>
        </w:rPr>
      </w:pPr>
    </w:p>
    <w:p w14:paraId="53BC68BA" w14:textId="77777777" w:rsidR="009C1009" w:rsidRDefault="00CA2711" w:rsidP="000915B6">
      <w:pPr>
        <w:keepNext/>
        <w:spacing w:before="240" w:after="60" w:line="240" w:lineRule="exact"/>
        <w:jc w:val="both"/>
        <w:rPr>
          <w:rFonts w:ascii="Arial" w:hAnsi="Arial" w:cs="Arial"/>
          <w:bCs/>
        </w:rPr>
      </w:pPr>
      <w:r w:rsidRPr="000915B6">
        <w:rPr>
          <w:rFonts w:ascii="Arial" w:hAnsi="Arial" w:cs="Arial"/>
          <w:bCs/>
        </w:rPr>
        <w:t xml:space="preserve">1. Nawiązując do ogłoszenia o postępowaniu w trybie podstawowym bez przeprowadzenia negocjacji dotyczącym wykonania zamówienia publicznego </w:t>
      </w:r>
      <w:r w:rsidR="000915B6">
        <w:rPr>
          <w:rFonts w:ascii="Arial" w:hAnsi="Arial" w:cs="Arial"/>
          <w:bCs/>
        </w:rPr>
        <w:t>p</w:t>
      </w:r>
      <w:r w:rsidRPr="000915B6">
        <w:rPr>
          <w:rFonts w:ascii="Arial" w:hAnsi="Arial" w:cs="Arial"/>
          <w:bCs/>
        </w:rPr>
        <w:t>n</w:t>
      </w:r>
      <w:r w:rsidR="000915B6">
        <w:rPr>
          <w:rFonts w:ascii="Arial" w:hAnsi="Arial" w:cs="Arial"/>
          <w:bCs/>
        </w:rPr>
        <w:t>.</w:t>
      </w:r>
      <w:r w:rsidRPr="000915B6">
        <w:rPr>
          <w:rFonts w:ascii="Arial" w:hAnsi="Arial" w:cs="Arial"/>
          <w:bCs/>
        </w:rPr>
        <w:t xml:space="preserve">: </w:t>
      </w:r>
      <w:r w:rsidRPr="000915B6">
        <w:rPr>
          <w:rFonts w:ascii="Arial" w:hAnsi="Arial" w:cs="Arial"/>
          <w:b/>
        </w:rPr>
        <w:t>„</w:t>
      </w:r>
      <w:r w:rsidR="000915B6">
        <w:rPr>
          <w:rFonts w:ascii="Arial" w:eastAsia="Verdana" w:hAnsi="Arial" w:cs="Arial"/>
          <w:b/>
        </w:rPr>
        <w:t>Świadczenie</w:t>
      </w:r>
      <w:r w:rsidR="000915B6" w:rsidRPr="000915B6">
        <w:rPr>
          <w:rFonts w:ascii="Arial" w:eastAsia="Verdana" w:hAnsi="Arial" w:cs="Arial"/>
          <w:b/>
        </w:rPr>
        <w:t xml:space="preserve"> usług pielęgnacyjnych w Domu Pomocy Społecznej w </w:t>
      </w:r>
      <w:r w:rsidR="00A53099">
        <w:rPr>
          <w:rFonts w:ascii="Arial" w:eastAsia="Verdana" w:hAnsi="Arial" w:cs="Arial"/>
          <w:b/>
        </w:rPr>
        <w:t>Jugowie</w:t>
      </w:r>
      <w:r w:rsidR="000915B6">
        <w:rPr>
          <w:rFonts w:ascii="Arial" w:eastAsia="Verdana" w:hAnsi="Arial" w:cs="Arial"/>
          <w:b/>
          <w:color w:val="000000"/>
        </w:rPr>
        <w:t>”,</w:t>
      </w:r>
      <w:r w:rsidRPr="000915B6">
        <w:rPr>
          <w:rFonts w:ascii="Arial" w:hAnsi="Arial" w:cs="Arial"/>
        </w:rPr>
        <w:t xml:space="preserve"> </w:t>
      </w:r>
      <w:r w:rsidRPr="000915B6">
        <w:rPr>
          <w:rFonts w:ascii="Arial" w:hAnsi="Arial" w:cs="Arial"/>
          <w:bCs/>
        </w:rPr>
        <w:t>składam/y ofertę na wykonanie przedmiotu zamówienia w zakresie określonym w</w:t>
      </w:r>
      <w:r w:rsidRPr="000915B6">
        <w:rPr>
          <w:rFonts w:ascii="Arial" w:hAnsi="Arial" w:cs="Arial"/>
          <w:b/>
          <w:bCs/>
        </w:rPr>
        <w:t xml:space="preserve"> Specyfikacji Warunków Zamówienia</w:t>
      </w:r>
      <w:r w:rsidR="000915B6">
        <w:rPr>
          <w:rFonts w:ascii="Arial" w:hAnsi="Arial" w:cs="Arial"/>
          <w:b/>
          <w:bCs/>
        </w:rPr>
        <w:t>.</w:t>
      </w:r>
      <w:r w:rsidRPr="000915B6">
        <w:rPr>
          <w:rFonts w:ascii="Arial" w:hAnsi="Arial" w:cs="Arial"/>
          <w:b/>
          <w:bCs/>
        </w:rPr>
        <w:t xml:space="preserve"> </w:t>
      </w:r>
    </w:p>
    <w:p w14:paraId="7E0A8DD8" w14:textId="77777777" w:rsidR="00CA2711" w:rsidRDefault="00CA2711" w:rsidP="00CA2711">
      <w:pPr>
        <w:tabs>
          <w:tab w:val="left" w:leader="dot" w:pos="6804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2.Oferuję wykonanie zamówienia w zakresie objętym Specyfikacją Warunków Zamówienia za cenę:</w:t>
      </w:r>
    </w:p>
    <w:p w14:paraId="75F09558" w14:textId="77777777" w:rsidR="000915B6" w:rsidRDefault="000915B6" w:rsidP="00CA2711">
      <w:pPr>
        <w:tabs>
          <w:tab w:val="left" w:leader="dot" w:pos="6804"/>
        </w:tabs>
        <w:rPr>
          <w:rFonts w:ascii="Arial" w:hAnsi="Arial" w:cs="Arial"/>
          <w:bCs/>
        </w:rPr>
      </w:pP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7"/>
        <w:gridCol w:w="6714"/>
        <w:gridCol w:w="1949"/>
      </w:tblGrid>
      <w:tr w:rsidR="000915B6" w14:paraId="4312AB92" w14:textId="77777777" w:rsidTr="00F23E2E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572B" w14:textId="77777777" w:rsidR="000915B6" w:rsidRDefault="000915B6" w:rsidP="00EB49CE">
            <w:pPr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L.p.</w:t>
            </w: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CC63" w14:textId="77777777" w:rsidR="000915B6" w:rsidRDefault="000915B6" w:rsidP="00EB49CE">
            <w:pPr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Nazwa i adres placówki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BB8B" w14:textId="77777777" w:rsidR="000915B6" w:rsidRDefault="000915B6" w:rsidP="00EB49CE">
            <w:pPr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Cena za 1 miesiąc /złotych brutto</w:t>
            </w:r>
          </w:p>
        </w:tc>
      </w:tr>
      <w:tr w:rsidR="000915B6" w14:paraId="778EE2FD" w14:textId="77777777" w:rsidTr="00F23E2E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E558" w14:textId="77777777" w:rsidR="000915B6" w:rsidRDefault="000915B6" w:rsidP="00EB49CE">
            <w:pPr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1.</w:t>
            </w: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2AA0" w14:textId="77777777" w:rsidR="000915B6" w:rsidRDefault="000915B6" w:rsidP="00EB49CE">
            <w:pPr>
              <w:spacing w:line="240" w:lineRule="exact"/>
              <w:jc w:val="both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sz w:val="16"/>
              </w:rPr>
              <w:t xml:space="preserve">Domu Pomocy Społecznej ul. </w:t>
            </w:r>
            <w:r w:rsidR="00A53099">
              <w:rPr>
                <w:rFonts w:ascii="Verdana" w:eastAsia="Verdana" w:hAnsi="Verdana" w:cs="Verdana"/>
                <w:sz w:val="16"/>
              </w:rPr>
              <w:t>Główna 118</w:t>
            </w:r>
            <w:r>
              <w:rPr>
                <w:rFonts w:ascii="Verdana" w:eastAsia="Verdana" w:hAnsi="Verdana" w:cs="Verdana"/>
                <w:sz w:val="16"/>
              </w:rPr>
              <w:t>, 57-4</w:t>
            </w:r>
            <w:r w:rsidR="00A53099">
              <w:rPr>
                <w:rFonts w:ascii="Verdana" w:eastAsia="Verdana" w:hAnsi="Verdana" w:cs="Verdana"/>
                <w:sz w:val="16"/>
              </w:rPr>
              <w:t>30 Jugów</w:t>
            </w:r>
          </w:p>
          <w:p w14:paraId="58FB04CE" w14:textId="77777777" w:rsidR="000915B6" w:rsidRDefault="000915B6" w:rsidP="00EB49CE">
            <w:pPr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3405" w14:textId="77777777" w:rsidR="000915B6" w:rsidRDefault="000915B6" w:rsidP="00EB49CE">
            <w:pPr>
              <w:spacing w:line="240" w:lineRule="exact"/>
              <w:jc w:val="both"/>
              <w:rPr>
                <w:rFonts w:ascii="Verdana" w:eastAsia="Verdana" w:hAnsi="Verdana" w:cs="Verdana"/>
                <w:sz w:val="16"/>
              </w:rPr>
            </w:pPr>
          </w:p>
          <w:p w14:paraId="237C6DD9" w14:textId="77777777" w:rsidR="000915B6" w:rsidRDefault="000915B6" w:rsidP="00EB49CE">
            <w:pPr>
              <w:spacing w:line="240" w:lineRule="exact"/>
              <w:jc w:val="both"/>
            </w:pPr>
            <w:r>
              <w:rPr>
                <w:rFonts w:ascii="Verdana" w:eastAsia="Verdana" w:hAnsi="Verdana" w:cs="Verdana"/>
                <w:sz w:val="16"/>
              </w:rPr>
              <w:t>………………………</w:t>
            </w:r>
          </w:p>
        </w:tc>
      </w:tr>
    </w:tbl>
    <w:p w14:paraId="3FA6F6DA" w14:textId="77777777" w:rsidR="000915B6" w:rsidRDefault="000915B6" w:rsidP="000915B6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0358D540" w14:textId="77777777" w:rsidR="000915B6" w:rsidRDefault="000915B6" w:rsidP="000915B6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Kwota za całość przedmiotu zamówienia tj. cena brutto za 1 miesiąc  x 12 miesięcy</w:t>
      </w:r>
      <w:r w:rsidR="00F23E2E">
        <w:rPr>
          <w:rFonts w:ascii="Verdana" w:eastAsia="Verdana" w:hAnsi="Verdana" w:cs="Verdana"/>
          <w:b/>
          <w:sz w:val="16"/>
        </w:rPr>
        <w:t>………………………..</w:t>
      </w:r>
      <w:r>
        <w:rPr>
          <w:rFonts w:ascii="Verdana" w:eastAsia="Verdana" w:hAnsi="Verdana" w:cs="Verdana"/>
          <w:b/>
          <w:sz w:val="16"/>
        </w:rPr>
        <w:t>………………zł</w:t>
      </w:r>
      <w:r w:rsidR="00F23E2E">
        <w:rPr>
          <w:rFonts w:ascii="Verdana" w:eastAsia="Verdana" w:hAnsi="Verdana" w:cs="Verdana"/>
          <w:b/>
          <w:sz w:val="16"/>
        </w:rPr>
        <w:t xml:space="preserve"> </w:t>
      </w:r>
      <w:r>
        <w:rPr>
          <w:rFonts w:ascii="Verdana" w:eastAsia="Verdana" w:hAnsi="Verdana" w:cs="Verdana"/>
          <w:b/>
          <w:sz w:val="16"/>
        </w:rPr>
        <w:t>(słownie………………………………………………………………… zł)</w:t>
      </w:r>
    </w:p>
    <w:p w14:paraId="01F9B9BE" w14:textId="77777777" w:rsidR="000915B6" w:rsidRDefault="000915B6" w:rsidP="000915B6">
      <w:pPr>
        <w:spacing w:line="240" w:lineRule="exact"/>
        <w:jc w:val="both"/>
        <w:rPr>
          <w:rFonts w:ascii="Verdana" w:eastAsia="Verdana" w:hAnsi="Verdana" w:cs="Verdana"/>
          <w:b/>
          <w:sz w:val="16"/>
        </w:rPr>
      </w:pPr>
    </w:p>
    <w:p w14:paraId="3493A1E2" w14:textId="77777777" w:rsidR="007729C0" w:rsidRDefault="000915B6" w:rsidP="007729C0">
      <w:pPr>
        <w:spacing w:line="240" w:lineRule="exact"/>
        <w:jc w:val="both"/>
        <w:rPr>
          <w:rFonts w:ascii="Verdana" w:eastAsia="Verdana" w:hAnsi="Verdana" w:cs="Verdana"/>
          <w:b/>
          <w:color w:val="000000"/>
          <w:sz w:val="16"/>
        </w:rPr>
      </w:pPr>
      <w:r>
        <w:rPr>
          <w:rFonts w:ascii="Verdana" w:eastAsia="Verdana" w:hAnsi="Verdana" w:cs="Verdana"/>
          <w:b/>
          <w:color w:val="000000"/>
          <w:sz w:val="16"/>
        </w:rPr>
        <w:t xml:space="preserve">Termin płatności </w:t>
      </w:r>
      <w:r w:rsidR="00467C76">
        <w:rPr>
          <w:rFonts w:ascii="Verdana" w:eastAsia="Verdana" w:hAnsi="Verdana" w:cs="Verdana"/>
          <w:b/>
          <w:color w:val="000000"/>
          <w:sz w:val="16"/>
        </w:rPr>
        <w:t xml:space="preserve">faktury </w:t>
      </w:r>
      <w:r>
        <w:rPr>
          <w:rFonts w:ascii="Verdana" w:eastAsia="Verdana" w:hAnsi="Verdana" w:cs="Verdana"/>
          <w:b/>
          <w:color w:val="000000"/>
          <w:sz w:val="16"/>
        </w:rPr>
        <w:t>(T):  …………… (liczba dni)</w:t>
      </w:r>
      <w:r w:rsidR="006E0AF6">
        <w:rPr>
          <w:rFonts w:ascii="Verdana" w:eastAsia="Verdana" w:hAnsi="Verdana" w:cs="Verdana"/>
          <w:b/>
          <w:color w:val="000000"/>
          <w:sz w:val="16"/>
        </w:rPr>
        <w:t xml:space="preserve">. </w:t>
      </w:r>
    </w:p>
    <w:p w14:paraId="6457580E" w14:textId="335373CF" w:rsidR="000915B6" w:rsidRDefault="006E0AF6" w:rsidP="007729C0">
      <w:pPr>
        <w:spacing w:line="240" w:lineRule="exact"/>
        <w:jc w:val="both"/>
        <w:rPr>
          <w:rFonts w:ascii="Verdana" w:eastAsia="Verdana" w:hAnsi="Verdana" w:cs="Verdana"/>
          <w:color w:val="000000"/>
          <w:sz w:val="16"/>
        </w:rPr>
      </w:pPr>
      <w:r>
        <w:rPr>
          <w:rFonts w:ascii="Verdana" w:eastAsia="Verdana" w:hAnsi="Verdana" w:cs="Verdana"/>
          <w:b/>
          <w:color w:val="000000"/>
          <w:sz w:val="16"/>
        </w:rPr>
        <w:t>Termin realizacji zamówienia: 12 miesięcy</w:t>
      </w:r>
      <w:r w:rsidR="007729C0">
        <w:rPr>
          <w:rFonts w:ascii="Verdana" w:eastAsia="Verdana" w:hAnsi="Verdana" w:cs="Verdana"/>
          <w:b/>
          <w:color w:val="000000"/>
          <w:sz w:val="16"/>
        </w:rPr>
        <w:t xml:space="preserve">, zgodnie z zapisami zał. nr </w:t>
      </w:r>
      <w:r w:rsidR="00433D42">
        <w:rPr>
          <w:rFonts w:ascii="Verdana" w:eastAsia="Verdana" w:hAnsi="Verdana" w:cs="Verdana"/>
          <w:b/>
          <w:color w:val="000000"/>
          <w:sz w:val="16"/>
        </w:rPr>
        <w:t xml:space="preserve">4 </w:t>
      </w:r>
      <w:r w:rsidR="007729C0">
        <w:rPr>
          <w:rFonts w:ascii="Verdana" w:eastAsia="Verdana" w:hAnsi="Verdana" w:cs="Verdana"/>
          <w:b/>
          <w:color w:val="000000"/>
          <w:sz w:val="16"/>
        </w:rPr>
        <w:t>do SWZ,  projektu umowy.</w:t>
      </w:r>
      <w:r>
        <w:rPr>
          <w:rFonts w:ascii="Verdana" w:eastAsia="Verdana" w:hAnsi="Verdana" w:cs="Verdana"/>
          <w:b/>
          <w:color w:val="000000"/>
          <w:sz w:val="16"/>
        </w:rPr>
        <w:t xml:space="preserve">  </w:t>
      </w:r>
    </w:p>
    <w:p w14:paraId="05DA0D79" w14:textId="77777777" w:rsidR="000915B6" w:rsidRDefault="000915B6" w:rsidP="000915B6">
      <w:pPr>
        <w:spacing w:line="240" w:lineRule="exact"/>
        <w:jc w:val="both"/>
        <w:rPr>
          <w:rFonts w:ascii="Verdana" w:eastAsia="Verdana" w:hAnsi="Verdana" w:cs="Verdana"/>
          <w:sz w:val="16"/>
        </w:rPr>
      </w:pPr>
    </w:p>
    <w:p w14:paraId="19439328" w14:textId="77777777" w:rsidR="00CA2711" w:rsidRDefault="00CA2711" w:rsidP="00CA2711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Oświadczamy, że zapoznaliśmy się ze specyfikacją warunków zamówienia wraz z załączonymi do niej dokumentami i nie wnosimy do nich zastrzeżeń.</w:t>
      </w:r>
    </w:p>
    <w:p w14:paraId="507121D9" w14:textId="77777777" w:rsidR="00CA2711" w:rsidRDefault="00CA2711" w:rsidP="00CA2711">
      <w:pPr>
        <w:jc w:val="both"/>
        <w:rPr>
          <w:rFonts w:ascii="Arial" w:hAnsi="Arial" w:cs="Arial"/>
          <w:bCs/>
          <w:color w:val="FF0000"/>
        </w:rPr>
      </w:pPr>
    </w:p>
    <w:p w14:paraId="1F2C6424" w14:textId="77777777" w:rsidR="00CA2711" w:rsidRDefault="00CA2711" w:rsidP="00CA271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 Oświadczamy,  że uważamy się za związanych niniejszą ofertą przez okres wskazany w SWZ</w:t>
      </w:r>
      <w:r w:rsidR="004E7947">
        <w:rPr>
          <w:rFonts w:ascii="Arial" w:hAnsi="Arial" w:cs="Arial"/>
          <w:bCs/>
        </w:rPr>
        <w:t>.</w:t>
      </w:r>
    </w:p>
    <w:p w14:paraId="050A788C" w14:textId="77777777" w:rsidR="004E7947" w:rsidRDefault="004E7947" w:rsidP="00CA2711">
      <w:pPr>
        <w:jc w:val="both"/>
        <w:rPr>
          <w:rFonts w:ascii="Arial" w:hAnsi="Arial" w:cs="Arial"/>
          <w:bCs/>
        </w:rPr>
      </w:pPr>
    </w:p>
    <w:p w14:paraId="7DBF4090" w14:textId="21A3D663" w:rsidR="00CA2711" w:rsidRDefault="00CA2711" w:rsidP="00CA271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 Oświadczamy, że zawarte w SWZ postanowienia umowy zostały przez nas zaakceptowane i zobowiązujemy się w przypadku wybrania naszej oferty do zawarcia umowy na tych warunkach, w miejscu i terminie wyznaczonych przez Zamawiającego.</w:t>
      </w:r>
    </w:p>
    <w:p w14:paraId="2D1CCCE0" w14:textId="77777777" w:rsidR="00CA2711" w:rsidRDefault="00CA2711" w:rsidP="00CA2711">
      <w:pPr>
        <w:jc w:val="both"/>
        <w:rPr>
          <w:rFonts w:ascii="Arial" w:hAnsi="Arial" w:cs="Arial"/>
          <w:bCs/>
        </w:rPr>
      </w:pPr>
    </w:p>
    <w:p w14:paraId="44EC6AE4" w14:textId="77777777" w:rsidR="00CA2711" w:rsidRDefault="00CA2711" w:rsidP="00CA271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 Oświadczamy, że akceptujemy warunki postępowania w trybie podstawowym bez przeprowadzenia negocjacji.</w:t>
      </w:r>
    </w:p>
    <w:p w14:paraId="3CCD8B8A" w14:textId="77777777" w:rsidR="00CA2711" w:rsidRDefault="00CA2711" w:rsidP="00CA2711">
      <w:pPr>
        <w:jc w:val="both"/>
        <w:rPr>
          <w:rFonts w:ascii="Arial" w:hAnsi="Arial" w:cs="Arial"/>
          <w:color w:val="000000"/>
        </w:rPr>
      </w:pPr>
    </w:p>
    <w:p w14:paraId="346EF763" w14:textId="77777777" w:rsidR="00CA2711" w:rsidRDefault="009C1009" w:rsidP="00CA2711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</w:t>
      </w:r>
      <w:r w:rsidR="00CA2711">
        <w:rPr>
          <w:rFonts w:ascii="Arial" w:hAnsi="Arial" w:cs="Arial"/>
          <w:color w:val="000000"/>
        </w:rPr>
        <w:t>. Oświadczamy</w:t>
      </w:r>
      <w:r w:rsidR="00CA2711">
        <w:rPr>
          <w:rFonts w:ascii="Arial" w:hAnsi="Arial" w:cs="Arial"/>
          <w:b/>
          <w:color w:val="000000"/>
        </w:rPr>
        <w:t>,</w:t>
      </w:r>
      <w:r w:rsidR="00CA2711">
        <w:rPr>
          <w:rFonts w:ascii="Arial" w:hAnsi="Arial" w:cs="Arial"/>
          <w:color w:val="000000"/>
        </w:rPr>
        <w:t xml:space="preserve"> iż dokumenty składające się na ofertę nie mogą/*mogą być udostępniane innym uczestnikom postępowania (zgodnie z wymaganiami określonymi w SWZ).</w:t>
      </w:r>
    </w:p>
    <w:p w14:paraId="20156B08" w14:textId="77777777" w:rsidR="00CA2711" w:rsidRDefault="00CA2711" w:rsidP="00CA2711">
      <w:pPr>
        <w:jc w:val="both"/>
        <w:rPr>
          <w:rFonts w:ascii="Arial" w:hAnsi="Arial" w:cs="Arial"/>
          <w:color w:val="000000"/>
        </w:rPr>
      </w:pPr>
    </w:p>
    <w:p w14:paraId="70B7D21E" w14:textId="77777777" w:rsidR="00CA2711" w:rsidRDefault="009C1009" w:rsidP="00CA271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CA2711">
        <w:rPr>
          <w:rFonts w:ascii="Arial" w:hAnsi="Arial" w:cs="Arial"/>
          <w:sz w:val="20"/>
          <w:szCs w:val="20"/>
        </w:rPr>
        <w:t>. Zastrzegamy, iż wymienione niżej dokumenty składające się na ofertę nie mogą być ogólnie udostępnione:</w:t>
      </w:r>
    </w:p>
    <w:p w14:paraId="5704BC49" w14:textId="77777777" w:rsidR="00CA2711" w:rsidRDefault="00CA2711" w:rsidP="00CA271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1...........................................................................</w:t>
      </w:r>
    </w:p>
    <w:p w14:paraId="6BB8323B" w14:textId="77777777" w:rsidR="00CA2711" w:rsidRDefault="00CA2711" w:rsidP="00CA271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2...........................................................................</w:t>
      </w:r>
    </w:p>
    <w:p w14:paraId="146BE8FD" w14:textId="77777777" w:rsidR="00CA2711" w:rsidRDefault="00CA2711" w:rsidP="00CA2711">
      <w:pPr>
        <w:pStyle w:val="Zwykytekst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Wykazujemy, iż zastrzeżone informacje stanowią tajemnicę przedsiębiorstwa. Na powyższe przedkładamy następujące dowody: ……………………………………………………………………………</w:t>
      </w:r>
    </w:p>
    <w:p w14:paraId="0AD5E697" w14:textId="77777777" w:rsidR="00E345CC" w:rsidRDefault="00E345CC" w:rsidP="00CA2711">
      <w:pPr>
        <w:pStyle w:val="Zwykytekst1"/>
        <w:jc w:val="both"/>
        <w:rPr>
          <w:rFonts w:ascii="Arial" w:hAnsi="Arial" w:cs="Arial"/>
          <w:color w:val="000000"/>
        </w:rPr>
      </w:pPr>
    </w:p>
    <w:p w14:paraId="4AFBD691" w14:textId="77777777" w:rsidR="00CA2711" w:rsidRDefault="00CA2711" w:rsidP="00CA2711">
      <w:pPr>
        <w:pStyle w:val="Zwykytekst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Ponadto oświadczamy, iż pozostałe informacje zawarte w ofercie są ogólnie dostępne i mogą być udostępnione pozostałym Wykonawcom. </w:t>
      </w:r>
    </w:p>
    <w:p w14:paraId="3A635CDB" w14:textId="77777777" w:rsidR="00CA2711" w:rsidRDefault="00CA2711" w:rsidP="00CA2711">
      <w:pPr>
        <w:pStyle w:val="Zwykytekst1"/>
        <w:jc w:val="both"/>
        <w:rPr>
          <w:rFonts w:ascii="Arial" w:hAnsi="Arial" w:cs="Arial"/>
          <w:color w:val="000000"/>
        </w:rPr>
      </w:pPr>
    </w:p>
    <w:p w14:paraId="10EE11C8" w14:textId="77777777" w:rsidR="00CA2711" w:rsidRDefault="00CA2711" w:rsidP="00CA2711">
      <w:pPr>
        <w:pStyle w:val="Zwykytekst1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Pouczenie: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Nie złożenie wraz z ofertą dowodów potwierdzających, że informacje stanowią tajemnicę przedsiębiorstwa, traktowane będzie przez Zamawiającego, jako złożenie oferty nie zawierającej informacji zastrzeżonych. Podobnie będzie traktowane niewypełnienie powyższych zapisów formularza oferty. </w:t>
      </w:r>
    </w:p>
    <w:p w14:paraId="182CDF6E" w14:textId="77777777" w:rsidR="00CA2711" w:rsidRDefault="00CA2711" w:rsidP="00CA2711">
      <w:pPr>
        <w:jc w:val="both"/>
        <w:rPr>
          <w:rFonts w:ascii="Arial" w:hAnsi="Arial" w:cs="Arial"/>
          <w:bCs/>
        </w:rPr>
      </w:pPr>
    </w:p>
    <w:p w14:paraId="0C84342A" w14:textId="77777777" w:rsidR="00CA2711" w:rsidRDefault="009C1009" w:rsidP="00CA2711">
      <w:pPr>
        <w:pStyle w:val="Akapitzlist1"/>
        <w:widowControl/>
        <w:suppressAutoHyphens w:val="0"/>
        <w:spacing w:after="120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9</w:t>
      </w:r>
      <w:r w:rsidR="00CA2711">
        <w:rPr>
          <w:rFonts w:ascii="Arial" w:hAnsi="Arial" w:cs="Arial"/>
          <w:bCs/>
          <w:sz w:val="20"/>
          <w:szCs w:val="20"/>
        </w:rPr>
        <w:t>.</w:t>
      </w:r>
      <w:r w:rsidR="00CA2711">
        <w:rPr>
          <w:rFonts w:ascii="Arial" w:hAnsi="Arial" w:cs="Arial"/>
          <w:color w:val="000000"/>
          <w:sz w:val="20"/>
          <w:szCs w:val="20"/>
        </w:rPr>
        <w:t xml:space="preserve"> Wykaz części zamówienia, których wykonanie Wykonawca zamierza powierzyć podwykonawcy.  </w:t>
      </w:r>
      <w:r w:rsidR="00CA2711">
        <w:rPr>
          <w:rFonts w:ascii="Arial" w:hAnsi="Arial" w:cs="Arial"/>
          <w:sz w:val="20"/>
          <w:szCs w:val="20"/>
          <w:lang w:eastAsia="pl-PL"/>
        </w:rPr>
        <w:t>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CA2711" w14:paraId="46544CFA" w14:textId="77777777" w:rsidTr="00CA2711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E162" w14:textId="77777777" w:rsidR="00CA2711" w:rsidRDefault="00CA2711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7CC05A4B" w14:textId="77777777" w:rsidR="00CA2711" w:rsidRDefault="00CA2711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Lp.</w:t>
            </w:r>
          </w:p>
          <w:p w14:paraId="7A54EC73" w14:textId="77777777" w:rsidR="00CA2711" w:rsidRDefault="00CA2711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E5B3" w14:textId="77777777" w:rsidR="00CA2711" w:rsidRDefault="00CA2711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421BC97C" w14:textId="77777777" w:rsidR="00CA2711" w:rsidRDefault="00CA2711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Część zamówienia</w:t>
            </w:r>
          </w:p>
          <w:p w14:paraId="3F0D827F" w14:textId="77777777" w:rsidR="00E345CC" w:rsidRDefault="00E345CC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Wartość lub procentowa część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23EC" w14:textId="77777777" w:rsidR="00CA2711" w:rsidRDefault="00CA2711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2AF2C9C9" w14:textId="77777777" w:rsidR="00CA2711" w:rsidRDefault="00CA2711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Podwykonawca</w:t>
            </w:r>
          </w:p>
          <w:p w14:paraId="3F33EE93" w14:textId="77777777" w:rsidR="00CA2711" w:rsidRDefault="00CA2711">
            <w:pPr>
              <w:jc w:val="center"/>
              <w:rPr>
                <w:rFonts w:ascii="Arial" w:hAnsi="Arial" w:cs="Arial"/>
                <w:i/>
                <w:lang w:eastAsia="pl-PL"/>
              </w:rPr>
            </w:pPr>
            <w:r>
              <w:rPr>
                <w:rFonts w:ascii="Arial" w:hAnsi="Arial" w:cs="Arial"/>
                <w:i/>
                <w:lang w:eastAsia="pl-PL"/>
              </w:rPr>
              <w:t>Nazwa i adres firmy</w:t>
            </w:r>
          </w:p>
        </w:tc>
      </w:tr>
      <w:tr w:rsidR="00CA2711" w14:paraId="34EC7339" w14:textId="77777777" w:rsidTr="00CA2711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E8EA" w14:textId="77777777" w:rsidR="00CA2711" w:rsidRDefault="00CA2711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2789" w14:textId="77777777" w:rsidR="00CA2711" w:rsidRDefault="00CA2711">
            <w:pPr>
              <w:rPr>
                <w:rFonts w:ascii="Arial" w:hAnsi="Arial" w:cs="Arial"/>
                <w:lang w:eastAsia="pl-PL"/>
              </w:rPr>
            </w:pPr>
          </w:p>
          <w:p w14:paraId="263E7409" w14:textId="77777777" w:rsidR="00CA2711" w:rsidRDefault="00CA2711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38C3" w14:textId="77777777" w:rsidR="00CA2711" w:rsidRDefault="00CA2711">
            <w:pPr>
              <w:rPr>
                <w:rFonts w:ascii="Arial" w:hAnsi="Arial" w:cs="Arial"/>
                <w:lang w:eastAsia="pl-PL"/>
              </w:rPr>
            </w:pPr>
          </w:p>
        </w:tc>
      </w:tr>
      <w:tr w:rsidR="00CA2711" w14:paraId="5486B50C" w14:textId="77777777" w:rsidTr="00CA2711">
        <w:trPr>
          <w:trHeight w:val="52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1823" w14:textId="77777777" w:rsidR="00CA2711" w:rsidRDefault="00CA2711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2.</w:t>
            </w:r>
          </w:p>
          <w:p w14:paraId="0763ED08" w14:textId="77777777" w:rsidR="00CA2711" w:rsidRDefault="00CA2711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F831" w14:textId="77777777" w:rsidR="00CA2711" w:rsidRDefault="00CA2711">
            <w:pPr>
              <w:rPr>
                <w:rFonts w:ascii="Arial" w:hAnsi="Arial" w:cs="Arial"/>
                <w:lang w:eastAsia="pl-PL"/>
              </w:rPr>
            </w:pPr>
          </w:p>
          <w:p w14:paraId="64A630B0" w14:textId="77777777" w:rsidR="00CA2711" w:rsidRDefault="00CA2711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B550" w14:textId="77777777" w:rsidR="00CA2711" w:rsidRDefault="00CA2711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4EDC7848" w14:textId="77777777" w:rsidR="00CA2711" w:rsidRDefault="00CA2711" w:rsidP="00CA2711">
      <w:pPr>
        <w:jc w:val="both"/>
        <w:rPr>
          <w:rFonts w:ascii="Arial" w:hAnsi="Arial" w:cs="Arial"/>
          <w:color w:val="000000"/>
        </w:rPr>
      </w:pPr>
    </w:p>
    <w:p w14:paraId="7AFF43B6" w14:textId="77777777" w:rsidR="00CA2711" w:rsidRDefault="00CA2711" w:rsidP="00CA2711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>1</w:t>
      </w:r>
      <w:r w:rsidR="009C1009">
        <w:rPr>
          <w:rFonts w:ascii="Arial" w:hAnsi="Arial" w:cs="Arial"/>
          <w:bCs/>
          <w:color w:val="000000"/>
        </w:rPr>
        <w:t>0</w:t>
      </w:r>
      <w:r>
        <w:rPr>
          <w:rFonts w:ascii="Arial" w:hAnsi="Arial" w:cs="Arial"/>
          <w:bCs/>
          <w:color w:val="000000"/>
        </w:rPr>
        <w:t>. Przedmiot zamówienia wykonamy w terminie określonym w SWZ</w:t>
      </w:r>
      <w:r>
        <w:rPr>
          <w:rFonts w:ascii="Arial" w:hAnsi="Arial" w:cs="Arial"/>
          <w:color w:val="000000"/>
        </w:rPr>
        <w:t>, warunki płatności zgodnie z zapisami SWZ.</w:t>
      </w:r>
    </w:p>
    <w:p w14:paraId="2DD589FD" w14:textId="77777777" w:rsidR="00E345CC" w:rsidRDefault="00E345CC" w:rsidP="00CA2711">
      <w:pPr>
        <w:jc w:val="both"/>
        <w:rPr>
          <w:rFonts w:ascii="Arial" w:hAnsi="Arial" w:cs="Arial"/>
          <w:color w:val="000000"/>
        </w:rPr>
      </w:pPr>
    </w:p>
    <w:p w14:paraId="741B85E6" w14:textId="77777777" w:rsidR="00B1328B" w:rsidRDefault="00E345CC" w:rsidP="00B1328B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</w:t>
      </w:r>
      <w:r w:rsidR="00B1328B" w:rsidRPr="00B1328B">
        <w:rPr>
          <w:rFonts w:ascii="Arial" w:hAnsi="Arial" w:cs="Arial"/>
          <w:color w:val="000000"/>
        </w:rPr>
        <w:t xml:space="preserve"> </w:t>
      </w:r>
      <w:r w:rsidR="00B1328B" w:rsidRPr="00417141">
        <w:rPr>
          <w:rFonts w:ascii="Arial" w:hAnsi="Arial" w:cs="Arial"/>
          <w:color w:val="000000"/>
        </w:rPr>
        <w:t>Oświadczamy, że jesteśmy</w:t>
      </w:r>
      <w:r w:rsidR="00B1328B">
        <w:rPr>
          <w:rFonts w:ascii="Arial" w:hAnsi="Arial" w:cs="Arial"/>
          <w:color w:val="000000"/>
        </w:rPr>
        <w:t>:</w:t>
      </w:r>
      <w:r w:rsidR="00B1328B" w:rsidRPr="00417141">
        <w:rPr>
          <w:rFonts w:ascii="Arial" w:hAnsi="Arial" w:cs="Arial"/>
          <w:color w:val="000000"/>
        </w:rPr>
        <w:t xml:space="preserve"> małym przedsiębiorcą, średnim przedsiębiorcą</w:t>
      </w:r>
      <w:r w:rsidR="00B1328B">
        <w:rPr>
          <w:rFonts w:ascii="Arial" w:hAnsi="Arial" w:cs="Arial"/>
          <w:color w:val="000000"/>
        </w:rPr>
        <w:t>,</w:t>
      </w:r>
      <w:r w:rsidR="00B1328B" w:rsidRPr="00417141">
        <w:rPr>
          <w:rFonts w:ascii="Arial" w:hAnsi="Arial" w:cs="Arial"/>
          <w:bCs/>
        </w:rPr>
        <w:t xml:space="preserve"> mikro przedsiębiorcą</w:t>
      </w:r>
      <w:r w:rsidR="00B1328B">
        <w:rPr>
          <w:rFonts w:ascii="Arial" w:hAnsi="Arial" w:cs="Arial"/>
          <w:bCs/>
        </w:rPr>
        <w:t>,</w:t>
      </w:r>
      <w:r w:rsidR="00B1328B" w:rsidRPr="00417141">
        <w:rPr>
          <w:rFonts w:ascii="Arial" w:hAnsi="Arial" w:cs="Arial"/>
          <w:bCs/>
        </w:rPr>
        <w:t xml:space="preserve"> jednoosobową działalnością gospodarczą</w:t>
      </w:r>
      <w:r w:rsidR="00B1328B">
        <w:rPr>
          <w:rFonts w:ascii="Arial" w:hAnsi="Arial" w:cs="Arial"/>
          <w:bCs/>
        </w:rPr>
        <w:t xml:space="preserve">, </w:t>
      </w:r>
      <w:r w:rsidR="00B1328B" w:rsidRPr="00417141">
        <w:rPr>
          <w:rFonts w:ascii="Arial" w:hAnsi="Arial" w:cs="Arial"/>
          <w:bCs/>
        </w:rPr>
        <w:t>osobą fizyczną nieprowadzącą działalności gospodarczej</w:t>
      </w:r>
      <w:r w:rsidR="00B1328B">
        <w:rPr>
          <w:rFonts w:ascii="Arial" w:hAnsi="Arial" w:cs="Arial"/>
          <w:bCs/>
        </w:rPr>
        <w:t xml:space="preserve">, inny rodzaj:…….. </w:t>
      </w:r>
      <w:r w:rsidR="00B1328B" w:rsidRPr="00417141">
        <w:rPr>
          <w:rFonts w:ascii="Arial" w:hAnsi="Arial" w:cs="Arial"/>
          <w:bCs/>
          <w:i/>
          <w:sz w:val="18"/>
          <w:szCs w:val="18"/>
        </w:rPr>
        <w:t>(wpisać jaki)</w:t>
      </w:r>
      <w:r w:rsidR="00B1328B" w:rsidRPr="00417141">
        <w:rPr>
          <w:rFonts w:ascii="Arial" w:hAnsi="Arial" w:cs="Arial"/>
          <w:bCs/>
        </w:rPr>
        <w:t>*</w:t>
      </w:r>
      <w:r w:rsidR="00B1328B">
        <w:rPr>
          <w:rFonts w:ascii="Arial" w:hAnsi="Arial" w:cs="Arial"/>
          <w:bCs/>
        </w:rPr>
        <w:t>.</w:t>
      </w:r>
    </w:p>
    <w:p w14:paraId="5EECC456" w14:textId="77777777" w:rsidR="00E345CC" w:rsidRDefault="00E345CC" w:rsidP="00CA2711">
      <w:pPr>
        <w:jc w:val="both"/>
        <w:rPr>
          <w:rFonts w:ascii="Arial" w:hAnsi="Arial" w:cs="Arial"/>
          <w:color w:val="000000"/>
        </w:rPr>
      </w:pPr>
    </w:p>
    <w:p w14:paraId="3C34F3C7" w14:textId="77777777" w:rsidR="00E345CC" w:rsidRPr="00E345CC" w:rsidRDefault="00E345CC" w:rsidP="00E345CC">
      <w:pPr>
        <w:jc w:val="both"/>
        <w:rPr>
          <w:rFonts w:ascii="Arial" w:hAnsi="Arial" w:cs="Arial"/>
        </w:rPr>
      </w:pPr>
      <w:r w:rsidRPr="00E345CC">
        <w:rPr>
          <w:rFonts w:ascii="Arial" w:hAnsi="Arial" w:cs="Arial"/>
        </w:rPr>
        <w:t>12. Oświadczam</w:t>
      </w:r>
      <w:r w:rsidR="00B46F7F">
        <w:rPr>
          <w:rFonts w:ascii="Arial" w:hAnsi="Arial" w:cs="Arial"/>
        </w:rPr>
        <w:t>y</w:t>
      </w:r>
      <w:r w:rsidRPr="00E345CC">
        <w:rPr>
          <w:rFonts w:ascii="Arial" w:hAnsi="Arial" w:cs="Arial"/>
        </w:rPr>
        <w:t>, że wypełni</w:t>
      </w:r>
      <w:r w:rsidR="00B46F7F">
        <w:rPr>
          <w:rFonts w:ascii="Arial" w:hAnsi="Arial" w:cs="Arial"/>
        </w:rPr>
        <w:t>liśmy</w:t>
      </w:r>
      <w:r w:rsidRPr="00E345CC">
        <w:rPr>
          <w:rFonts w:ascii="Arial" w:hAnsi="Arial" w:cs="Arial"/>
        </w:rPr>
        <w:t xml:space="preserve"> obowiązki informacyjne przewidziane w art. 13 lub art. 14 RODO</w:t>
      </w:r>
      <w:r w:rsidRPr="00E345CC">
        <w:rPr>
          <w:rFonts w:ascii="Arial" w:hAnsi="Arial" w:cs="Arial"/>
          <w:vertAlign w:val="superscript"/>
        </w:rPr>
        <w:t>1)</w:t>
      </w:r>
      <w:r w:rsidRPr="00E345CC">
        <w:rPr>
          <w:rFonts w:ascii="Arial" w:hAnsi="Arial" w:cs="Arial"/>
        </w:rPr>
        <w:t xml:space="preserve"> wobec osób fizycznych, od których dane osobowe bezpośrednio lub pośrednio pozyska</w:t>
      </w:r>
      <w:r w:rsidR="00B46F7F">
        <w:rPr>
          <w:rFonts w:ascii="Arial" w:hAnsi="Arial" w:cs="Arial"/>
        </w:rPr>
        <w:t>liśmy</w:t>
      </w:r>
      <w:r w:rsidRPr="00E345CC">
        <w:rPr>
          <w:rFonts w:ascii="Arial" w:hAnsi="Arial" w:cs="Arial"/>
        </w:rPr>
        <w:t xml:space="preserve"> w celu ubiegania się o udzielenie zamówienia publicznego w niniejszym postępowaniu.**</w:t>
      </w:r>
    </w:p>
    <w:p w14:paraId="5678FFA5" w14:textId="77777777" w:rsidR="00E345CC" w:rsidRPr="00E345CC" w:rsidRDefault="00E345CC" w:rsidP="00CA2711">
      <w:pPr>
        <w:jc w:val="both"/>
        <w:rPr>
          <w:rFonts w:ascii="Arial" w:hAnsi="Arial" w:cs="Arial"/>
          <w:color w:val="000000"/>
        </w:rPr>
      </w:pPr>
    </w:p>
    <w:p w14:paraId="7AF43B6C" w14:textId="77777777" w:rsidR="00CA2711" w:rsidRDefault="00CA2711" w:rsidP="00EF541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E345CC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. Oświadczamy, że do kontaktów z Zamawiającym w zakresie związanym z niniejszym zamówieniem upoważniamy następujące osoby:</w:t>
      </w:r>
      <w:r w:rsidR="00EF541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………………………</w:t>
      </w:r>
      <w:r w:rsidR="00EF5413">
        <w:rPr>
          <w:rFonts w:ascii="Arial" w:hAnsi="Arial" w:cs="Arial"/>
          <w:bCs/>
        </w:rPr>
        <w:t>…….</w:t>
      </w:r>
      <w:r>
        <w:rPr>
          <w:rFonts w:ascii="Arial" w:hAnsi="Arial" w:cs="Arial"/>
          <w:bCs/>
        </w:rPr>
        <w:t xml:space="preserve"> tel. …</w:t>
      </w:r>
      <w:r w:rsidR="00EF5413">
        <w:rPr>
          <w:rFonts w:ascii="Arial" w:hAnsi="Arial" w:cs="Arial"/>
          <w:bCs/>
        </w:rPr>
        <w:t>..</w:t>
      </w:r>
      <w:r>
        <w:rPr>
          <w:rFonts w:ascii="Arial" w:hAnsi="Arial" w:cs="Arial"/>
          <w:bCs/>
        </w:rPr>
        <w:t>…………</w:t>
      </w:r>
      <w:r w:rsidR="00EF5413">
        <w:rPr>
          <w:rFonts w:ascii="Arial" w:hAnsi="Arial" w:cs="Arial"/>
          <w:bCs/>
        </w:rPr>
        <w:t>….</w:t>
      </w:r>
      <w:r>
        <w:rPr>
          <w:rFonts w:ascii="Arial" w:hAnsi="Arial" w:cs="Arial"/>
          <w:bCs/>
        </w:rPr>
        <w:t>……….</w:t>
      </w:r>
    </w:p>
    <w:p w14:paraId="0698A050" w14:textId="77777777" w:rsidR="000915B6" w:rsidRDefault="000915B6" w:rsidP="00CA2711">
      <w:pPr>
        <w:jc w:val="both"/>
        <w:rPr>
          <w:rFonts w:ascii="Arial" w:hAnsi="Arial" w:cs="Arial"/>
          <w:color w:val="000000"/>
        </w:rPr>
      </w:pPr>
    </w:p>
    <w:p w14:paraId="284ADD21" w14:textId="77777777" w:rsidR="00CA2711" w:rsidRDefault="00CA2711" w:rsidP="00CA2711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E345CC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b/>
          <w:color w:val="000000"/>
        </w:rPr>
        <w:t xml:space="preserve"> WSZELKĄ KORESPONDENCJĘ</w:t>
      </w:r>
      <w:r>
        <w:rPr>
          <w:rFonts w:ascii="Arial" w:hAnsi="Arial" w:cs="Arial"/>
          <w:color w:val="000000"/>
        </w:rPr>
        <w:t xml:space="preserve"> w sprawie niniejszego postępowania należy kierować na poniższy adres.....................................................................................................</w:t>
      </w:r>
    </w:p>
    <w:p w14:paraId="5B11FA14" w14:textId="77777777" w:rsidR="000915B6" w:rsidRDefault="000915B6" w:rsidP="00CA2711">
      <w:pPr>
        <w:jc w:val="both"/>
        <w:rPr>
          <w:rFonts w:ascii="Arial" w:hAnsi="Arial" w:cs="Arial"/>
          <w:bCs/>
        </w:rPr>
      </w:pPr>
    </w:p>
    <w:p w14:paraId="5BB3A8DB" w14:textId="77777777" w:rsidR="00CA2711" w:rsidRDefault="00CA2711" w:rsidP="00CA271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E345CC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. Załącznikami do oferty są:</w:t>
      </w:r>
    </w:p>
    <w:p w14:paraId="1661C05D" w14:textId="77777777" w:rsidR="00CA2711" w:rsidRDefault="00CA2711" w:rsidP="00CA271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14:paraId="3F1D6B5B" w14:textId="77777777" w:rsidR="00CA2711" w:rsidRDefault="00CA2711" w:rsidP="00CA2711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 niepotrzebne skreślić</w:t>
      </w:r>
    </w:p>
    <w:p w14:paraId="66AC450B" w14:textId="77777777" w:rsidR="00CA2711" w:rsidRDefault="00CA2711" w:rsidP="00CA2711">
      <w:pPr>
        <w:jc w:val="both"/>
        <w:rPr>
          <w:rFonts w:ascii="Arial" w:hAnsi="Arial" w:cs="Arial"/>
          <w:bCs/>
          <w:sz w:val="16"/>
          <w:szCs w:val="16"/>
        </w:rPr>
      </w:pPr>
    </w:p>
    <w:p w14:paraId="79E19FAB" w14:textId="77777777" w:rsidR="00E345CC" w:rsidRDefault="00E345CC" w:rsidP="00E345C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FB759CE" w14:textId="77777777" w:rsidR="00E345CC" w:rsidRPr="0070464A" w:rsidRDefault="00E345CC" w:rsidP="00E345CC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*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FD2940" w14:textId="77777777" w:rsidR="00F23E2E" w:rsidRDefault="00F23E2E" w:rsidP="00EF5413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662447ED" w14:textId="77777777" w:rsidR="00F23E2E" w:rsidRDefault="00F23E2E" w:rsidP="00EF5413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18E83A79" w14:textId="77777777" w:rsidR="0066504A" w:rsidRDefault="0066504A" w:rsidP="00EF5413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2017F299" w14:textId="77777777" w:rsidR="00EF5413" w:rsidRDefault="00EF5413" w:rsidP="00EF5413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  <w:r w:rsidRPr="00EF5413">
        <w:rPr>
          <w:rFonts w:ascii="Arial" w:hAnsi="Arial" w:cs="Arial"/>
          <w:sz w:val="16"/>
          <w:szCs w:val="16"/>
          <w:lang w:eastAsia="pl-PL"/>
        </w:rPr>
        <w:t xml:space="preserve">…………….……. </w:t>
      </w:r>
      <w:r w:rsidRPr="00EF5413">
        <w:rPr>
          <w:rFonts w:ascii="Arial" w:hAnsi="Arial" w:cs="Arial"/>
          <w:i/>
          <w:iCs/>
          <w:sz w:val="16"/>
          <w:szCs w:val="16"/>
          <w:lang w:eastAsia="pl-PL"/>
        </w:rPr>
        <w:t xml:space="preserve">(miejscowość), </w:t>
      </w:r>
      <w:r>
        <w:rPr>
          <w:rFonts w:ascii="Arial" w:hAnsi="Arial" w:cs="Arial"/>
          <w:sz w:val="16"/>
          <w:szCs w:val="16"/>
          <w:lang w:eastAsia="pl-PL"/>
        </w:rPr>
        <w:t xml:space="preserve">dnia …………………. r. </w:t>
      </w:r>
    </w:p>
    <w:p w14:paraId="51C2ABBA" w14:textId="77777777" w:rsidR="0066504A" w:rsidRDefault="0066504A" w:rsidP="00EF5413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3442D7BC" w14:textId="77777777" w:rsidR="0066504A" w:rsidRDefault="0066504A" w:rsidP="00EF5413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35B26FC" w14:textId="77777777" w:rsidR="00461F55" w:rsidRDefault="00461F55" w:rsidP="00EF5413">
      <w:pPr>
        <w:suppressAutoHyphens w:val="0"/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 w:cs="Arial"/>
          <w:bCs/>
          <w:sz w:val="16"/>
          <w:szCs w:val="16"/>
        </w:rPr>
      </w:pPr>
    </w:p>
    <w:p w14:paraId="5AF3434C" w14:textId="3355EE7B" w:rsidR="00EF5413" w:rsidRPr="0066504A" w:rsidRDefault="0066504A" w:rsidP="0066504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bCs/>
          <w:sz w:val="16"/>
          <w:szCs w:val="16"/>
        </w:rPr>
        <w:t>Ofe</w:t>
      </w:r>
      <w:r w:rsidR="00EF5413" w:rsidRPr="007C6D7E">
        <w:rPr>
          <w:rFonts w:ascii="Arial" w:hAnsi="Arial" w:cs="Arial"/>
          <w:bCs/>
          <w:sz w:val="16"/>
          <w:szCs w:val="16"/>
        </w:rPr>
        <w:t>rtę</w:t>
      </w:r>
      <w:r w:rsidR="00EF5413">
        <w:rPr>
          <w:rFonts w:ascii="Arial" w:hAnsi="Arial" w:cs="Arial"/>
          <w:bCs/>
        </w:rPr>
        <w:t xml:space="preserve"> </w:t>
      </w:r>
      <w:r w:rsidR="00EF5413">
        <w:rPr>
          <w:rFonts w:ascii="Arial" w:hAnsi="Arial" w:cs="Arial"/>
          <w:bCs/>
          <w:sz w:val="16"/>
          <w:szCs w:val="16"/>
        </w:rPr>
        <w:t>podpisał (wykonawca, pełnomocnik</w:t>
      </w:r>
      <w:r w:rsidR="00EF5413" w:rsidRPr="00831320">
        <w:rPr>
          <w:rFonts w:ascii="Arial" w:hAnsi="Arial" w:cs="Arial"/>
          <w:bCs/>
          <w:sz w:val="16"/>
          <w:szCs w:val="16"/>
        </w:rPr>
        <w:t>*</w:t>
      </w:r>
      <w:r>
        <w:rPr>
          <w:rFonts w:ascii="Arial" w:hAnsi="Arial" w:cs="Arial"/>
          <w:bCs/>
          <w:sz w:val="16"/>
          <w:szCs w:val="16"/>
        </w:rPr>
        <w:t>) ………………………. podpisem z</w:t>
      </w:r>
      <w:r w:rsidR="00EF5413">
        <w:rPr>
          <w:rFonts w:ascii="Arial" w:hAnsi="Arial" w:cs="Arial"/>
          <w:bCs/>
          <w:sz w:val="16"/>
          <w:szCs w:val="16"/>
        </w:rPr>
        <w:t>aufanym</w:t>
      </w:r>
      <w:r>
        <w:rPr>
          <w:rFonts w:ascii="Arial" w:hAnsi="Arial" w:cs="Arial"/>
          <w:bCs/>
          <w:sz w:val="16"/>
          <w:szCs w:val="16"/>
        </w:rPr>
        <w:t xml:space="preserve"> lub podpisem </w:t>
      </w:r>
      <w:r w:rsidR="00EF5413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                         o</w:t>
      </w:r>
      <w:r w:rsidR="00EF5413">
        <w:rPr>
          <w:rFonts w:ascii="Arial" w:hAnsi="Arial" w:cs="Arial"/>
          <w:bCs/>
          <w:sz w:val="16"/>
          <w:szCs w:val="16"/>
        </w:rPr>
        <w:t>sobistym</w:t>
      </w:r>
      <w:r>
        <w:rPr>
          <w:rFonts w:ascii="Arial" w:hAnsi="Arial" w:cs="Arial"/>
          <w:bCs/>
          <w:sz w:val="16"/>
          <w:szCs w:val="16"/>
        </w:rPr>
        <w:t xml:space="preserve"> lub k</w:t>
      </w:r>
      <w:r w:rsidR="00EF5413">
        <w:rPr>
          <w:rFonts w:ascii="Arial" w:hAnsi="Arial" w:cs="Arial"/>
          <w:bCs/>
          <w:sz w:val="16"/>
          <w:szCs w:val="16"/>
        </w:rPr>
        <w:t>walifikowanym podpisem elektronicznym</w:t>
      </w:r>
      <w:r w:rsidR="006E0AF6">
        <w:rPr>
          <w:rFonts w:ascii="Arial" w:hAnsi="Arial" w:cs="Arial"/>
          <w:bCs/>
          <w:sz w:val="16"/>
          <w:szCs w:val="16"/>
        </w:rPr>
        <w:t>*.</w:t>
      </w:r>
    </w:p>
    <w:p w14:paraId="4169ABD4" w14:textId="77777777" w:rsidR="00EF5413" w:rsidRPr="00EF5413" w:rsidRDefault="00EF5413" w:rsidP="00EF5413">
      <w:pPr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0DF1A91A" w14:textId="77777777" w:rsidR="00461F55" w:rsidRDefault="00461F55" w:rsidP="00461F55">
      <w:pPr>
        <w:pStyle w:val="Nagwe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14:paraId="0AF1100F" w14:textId="77777777" w:rsidR="00461F55" w:rsidRDefault="00461F55" w:rsidP="00461F55">
      <w:pPr>
        <w:pStyle w:val="Nagwek"/>
        <w:rPr>
          <w:rFonts w:ascii="Arial" w:hAnsi="Arial" w:cs="Arial"/>
          <w:sz w:val="16"/>
          <w:szCs w:val="16"/>
        </w:rPr>
      </w:pPr>
    </w:p>
    <w:p w14:paraId="5D01B91C" w14:textId="77777777" w:rsidR="00CA2711" w:rsidRDefault="00CA2711" w:rsidP="00CA2711">
      <w:pPr>
        <w:ind w:left="708" w:firstLine="708"/>
        <w:jc w:val="right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Załącznik nr 2 do SWZ</w:t>
      </w:r>
    </w:p>
    <w:p w14:paraId="262740B7" w14:textId="77777777" w:rsidR="00CA2711" w:rsidRDefault="00CA2711" w:rsidP="00CA271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eastAsia="pl-PL"/>
        </w:rPr>
        <w:t>Zamawiający</w:t>
      </w:r>
      <w:r>
        <w:rPr>
          <w:rFonts w:ascii="Arial" w:hAnsi="Arial" w:cs="Arial"/>
          <w:b/>
          <w:bCs/>
        </w:rPr>
        <w:t xml:space="preserve"> </w:t>
      </w:r>
    </w:p>
    <w:p w14:paraId="4AEA6247" w14:textId="77777777" w:rsidR="00CA2711" w:rsidRDefault="00CA2711" w:rsidP="00CA2711">
      <w:pPr>
        <w:rPr>
          <w:rFonts w:ascii="Arial" w:hAnsi="Arial" w:cs="Arial"/>
          <w:b/>
          <w:bCs/>
        </w:rPr>
      </w:pPr>
    </w:p>
    <w:p w14:paraId="1CC927AB" w14:textId="77777777" w:rsidR="000915B6" w:rsidRPr="000915B6" w:rsidRDefault="000915B6" w:rsidP="000915B6">
      <w:pPr>
        <w:rPr>
          <w:rFonts w:ascii="Arial" w:hAnsi="Arial" w:cs="Arial"/>
          <w:b/>
          <w:bCs/>
          <w:sz w:val="18"/>
          <w:szCs w:val="18"/>
        </w:rPr>
      </w:pPr>
      <w:r w:rsidRPr="000915B6">
        <w:rPr>
          <w:rFonts w:ascii="Arial" w:hAnsi="Arial" w:cs="Arial"/>
          <w:b/>
          <w:bCs/>
          <w:sz w:val="18"/>
          <w:szCs w:val="18"/>
        </w:rPr>
        <w:t xml:space="preserve">Dom Pomocy Społecznej w </w:t>
      </w:r>
      <w:r w:rsidR="00A53099">
        <w:rPr>
          <w:rFonts w:ascii="Arial" w:hAnsi="Arial" w:cs="Arial"/>
          <w:b/>
          <w:bCs/>
          <w:sz w:val="18"/>
          <w:szCs w:val="18"/>
        </w:rPr>
        <w:t>Jugowie</w:t>
      </w:r>
    </w:p>
    <w:p w14:paraId="6C0397D8" w14:textId="77777777" w:rsidR="000915B6" w:rsidRPr="000915B6" w:rsidRDefault="000915B6" w:rsidP="000915B6">
      <w:pPr>
        <w:rPr>
          <w:rFonts w:ascii="Arial" w:hAnsi="Arial" w:cs="Arial"/>
          <w:b/>
          <w:bCs/>
          <w:sz w:val="18"/>
          <w:szCs w:val="18"/>
        </w:rPr>
      </w:pPr>
      <w:r w:rsidRPr="000915B6">
        <w:rPr>
          <w:rFonts w:ascii="Arial" w:hAnsi="Arial" w:cs="Arial"/>
          <w:b/>
          <w:bCs/>
          <w:sz w:val="18"/>
          <w:szCs w:val="18"/>
        </w:rPr>
        <w:t>57-4</w:t>
      </w:r>
      <w:r w:rsidR="00A53099">
        <w:rPr>
          <w:rFonts w:ascii="Arial" w:hAnsi="Arial" w:cs="Arial"/>
          <w:b/>
          <w:bCs/>
          <w:sz w:val="18"/>
          <w:szCs w:val="18"/>
        </w:rPr>
        <w:t>30 Jugów</w:t>
      </w:r>
      <w:r w:rsidRPr="000915B6">
        <w:rPr>
          <w:rFonts w:ascii="Arial" w:hAnsi="Arial" w:cs="Arial"/>
          <w:b/>
          <w:bCs/>
          <w:sz w:val="18"/>
          <w:szCs w:val="18"/>
        </w:rPr>
        <w:t xml:space="preserve"> ul. </w:t>
      </w:r>
      <w:r w:rsidR="00A53099">
        <w:rPr>
          <w:rFonts w:ascii="Arial" w:hAnsi="Arial" w:cs="Arial"/>
          <w:b/>
          <w:bCs/>
          <w:sz w:val="18"/>
          <w:szCs w:val="18"/>
        </w:rPr>
        <w:t>Główna 118</w:t>
      </w:r>
    </w:p>
    <w:p w14:paraId="60E539AB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259" w:lineRule="atLeast"/>
        <w:rPr>
          <w:rFonts w:ascii="Arial" w:hAnsi="Arial" w:cs="Arial"/>
          <w:b/>
          <w:bCs/>
          <w:sz w:val="16"/>
          <w:szCs w:val="16"/>
          <w:lang w:eastAsia="pl-PL"/>
        </w:rPr>
      </w:pPr>
    </w:p>
    <w:p w14:paraId="54E24D3B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259" w:lineRule="atLeast"/>
        <w:rPr>
          <w:rFonts w:ascii="Arial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bCs/>
          <w:sz w:val="16"/>
          <w:szCs w:val="16"/>
          <w:lang w:eastAsia="pl-PL"/>
        </w:rPr>
        <w:t>Wykonawca/Podwykonawca/Podmiot udostępniający zasoby/wspólnik konsorcjum*:</w:t>
      </w:r>
    </w:p>
    <w:p w14:paraId="08B9B0CC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480" w:lineRule="auto"/>
        <w:ind w:right="5954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………………………………………</w:t>
      </w:r>
    </w:p>
    <w:p w14:paraId="56C025D9" w14:textId="77777777" w:rsidR="00CA2711" w:rsidRDefault="00CA2711" w:rsidP="00CA2711">
      <w:pPr>
        <w:suppressAutoHyphens w:val="0"/>
        <w:autoSpaceDE w:val="0"/>
        <w:autoSpaceDN w:val="0"/>
        <w:adjustRightInd w:val="0"/>
        <w:spacing w:after="160"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lang w:eastAsia="pl-PL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2478E853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259" w:lineRule="atLeast"/>
        <w:rPr>
          <w:rFonts w:ascii="Arial" w:hAnsi="Arial" w:cs="Arial"/>
          <w:sz w:val="16"/>
          <w:szCs w:val="16"/>
          <w:u w:val="single"/>
          <w:lang w:eastAsia="pl-PL"/>
        </w:rPr>
      </w:pPr>
      <w:r>
        <w:rPr>
          <w:rFonts w:ascii="Arial" w:hAnsi="Arial" w:cs="Arial"/>
          <w:sz w:val="16"/>
          <w:szCs w:val="16"/>
          <w:u w:val="single"/>
          <w:lang w:eastAsia="pl-PL"/>
        </w:rPr>
        <w:t>reprezentowany przez:</w:t>
      </w:r>
    </w:p>
    <w:p w14:paraId="4D75809C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480" w:lineRule="auto"/>
        <w:ind w:right="5954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………………………………………</w:t>
      </w:r>
    </w:p>
    <w:p w14:paraId="2FD3ACF3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(imię, nazwisko, stanowisko/podstawa do </w:t>
      </w:r>
    </w:p>
    <w:p w14:paraId="669EBCAB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>reprezentacji)</w:t>
      </w:r>
    </w:p>
    <w:p w14:paraId="72B8D684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259" w:lineRule="atLeast"/>
        <w:ind w:right="5953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380A8375" w14:textId="77777777" w:rsidR="00CA2711" w:rsidRDefault="00CA2711" w:rsidP="00CA2711">
      <w:pPr>
        <w:suppressAutoHyphens w:val="0"/>
        <w:autoSpaceDE w:val="0"/>
        <w:autoSpaceDN w:val="0"/>
        <w:adjustRightInd w:val="0"/>
        <w:spacing w:after="120" w:line="360" w:lineRule="auto"/>
        <w:ind w:left="708" w:firstLine="708"/>
        <w:jc w:val="center"/>
        <w:rPr>
          <w:rFonts w:ascii="Arial" w:hAnsi="Arial" w:cs="Arial"/>
          <w:b/>
          <w:bCs/>
          <w:sz w:val="18"/>
          <w:szCs w:val="18"/>
          <w:u w:val="single"/>
          <w:lang w:eastAsia="pl-PL"/>
        </w:rPr>
      </w:pPr>
      <w:r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 xml:space="preserve">Oświadczenie wykonawcy/podwykonawcy/podmiotu udostępniającego zasoby/każdego ze wspólników konsorcjum* </w:t>
      </w:r>
    </w:p>
    <w:p w14:paraId="066202F0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</w:t>
      </w:r>
      <w:r w:rsidR="00EF5413"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             </w:t>
      </w: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składane na podstawie art. 125 ust. 1 ustawy z dnia  11 września 2019    r.     </w:t>
      </w:r>
    </w:p>
    <w:p w14:paraId="79176615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Prawo zamówień publicznych (dalej jako: ustawa </w:t>
      </w:r>
      <w:proofErr w:type="spellStart"/>
      <w:r>
        <w:rPr>
          <w:rFonts w:ascii="Arial" w:hAnsi="Arial" w:cs="Arial"/>
          <w:b/>
          <w:bCs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.), na potwierdzenie braku podstaw  </w:t>
      </w:r>
    </w:p>
    <w:p w14:paraId="11B43CFA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                        wykluczenia z postępowania i spełnianiu warunków udziału w postepowaniu</w:t>
      </w:r>
    </w:p>
    <w:p w14:paraId="4A93F459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2911D6A5" w14:textId="77777777" w:rsidR="00CA2711" w:rsidRPr="000915B6" w:rsidRDefault="00CA2711" w:rsidP="000915B6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  <w:lang w:eastAsia="pl-PL"/>
        </w:rPr>
      </w:pPr>
      <w:r w:rsidRPr="000915B6">
        <w:rPr>
          <w:rFonts w:ascii="Arial" w:hAnsi="Arial" w:cs="Arial"/>
          <w:sz w:val="18"/>
          <w:szCs w:val="18"/>
          <w:lang w:eastAsia="pl-PL"/>
        </w:rPr>
        <w:t xml:space="preserve">Na potrzeby postępowania o udzielenie zamówienia publicznego pn. </w:t>
      </w:r>
      <w:r w:rsidR="00E345CC" w:rsidRPr="000915B6">
        <w:rPr>
          <w:rFonts w:ascii="Arial" w:hAnsi="Arial" w:cs="Arial"/>
          <w:b/>
          <w:sz w:val="18"/>
          <w:szCs w:val="18"/>
        </w:rPr>
        <w:t>„</w:t>
      </w:r>
      <w:r w:rsidR="000915B6" w:rsidRPr="000915B6">
        <w:rPr>
          <w:rFonts w:ascii="Arial" w:eastAsia="Verdana" w:hAnsi="Arial" w:cs="Arial"/>
          <w:b/>
          <w:sz w:val="18"/>
          <w:szCs w:val="18"/>
        </w:rPr>
        <w:t xml:space="preserve">Świadczenie usług pielęgnacyjnych w Domu Pomocy Społecznej w </w:t>
      </w:r>
      <w:r w:rsidR="00A53099">
        <w:rPr>
          <w:rFonts w:ascii="Arial" w:eastAsia="Verdana" w:hAnsi="Arial" w:cs="Arial"/>
          <w:b/>
          <w:sz w:val="18"/>
          <w:szCs w:val="18"/>
        </w:rPr>
        <w:t>Jugowie</w:t>
      </w:r>
      <w:r w:rsidR="008D015F" w:rsidRPr="000915B6">
        <w:rPr>
          <w:rFonts w:ascii="Arial" w:hAnsi="Arial" w:cs="Arial"/>
          <w:b/>
          <w:sz w:val="18"/>
          <w:szCs w:val="18"/>
        </w:rPr>
        <w:t>”</w:t>
      </w:r>
      <w:r w:rsidRPr="000915B6">
        <w:rPr>
          <w:rFonts w:ascii="Arial" w:hAnsi="Arial" w:cs="Arial"/>
          <w:sz w:val="18"/>
          <w:szCs w:val="18"/>
        </w:rPr>
        <w:t xml:space="preserve">  </w:t>
      </w:r>
      <w:r w:rsidRPr="000915B6">
        <w:rPr>
          <w:rFonts w:ascii="Arial" w:hAnsi="Arial" w:cs="Arial"/>
          <w:sz w:val="18"/>
          <w:szCs w:val="18"/>
          <w:lang w:eastAsia="pl-PL"/>
        </w:rPr>
        <w:t xml:space="preserve">prowadzonego przez </w:t>
      </w:r>
      <w:r w:rsidR="00A53099">
        <w:rPr>
          <w:rFonts w:ascii="Arial" w:hAnsi="Arial" w:cs="Arial"/>
          <w:b/>
          <w:bCs/>
          <w:sz w:val="18"/>
          <w:szCs w:val="18"/>
        </w:rPr>
        <w:t>Dom  Pomocy Społecznej w Jugowie</w:t>
      </w:r>
      <w:r w:rsidRPr="000915B6">
        <w:rPr>
          <w:rFonts w:ascii="Arial" w:hAnsi="Arial" w:cs="Arial"/>
          <w:i/>
          <w:iCs/>
          <w:sz w:val="18"/>
          <w:szCs w:val="18"/>
          <w:lang w:eastAsia="pl-PL"/>
        </w:rPr>
        <w:t xml:space="preserve">, </w:t>
      </w:r>
      <w:r w:rsidRPr="000915B6">
        <w:rPr>
          <w:rFonts w:ascii="Arial" w:hAnsi="Arial" w:cs="Arial"/>
          <w:sz w:val="18"/>
          <w:szCs w:val="18"/>
          <w:lang w:eastAsia="pl-PL"/>
        </w:rPr>
        <w:t>oświadczam, co następuje:</w:t>
      </w:r>
    </w:p>
    <w:p w14:paraId="2C644964" w14:textId="77777777" w:rsidR="00CA2711" w:rsidRPr="000915B6" w:rsidRDefault="00CA2711" w:rsidP="000915B6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0915B6">
        <w:rPr>
          <w:rFonts w:ascii="Arial" w:hAnsi="Arial" w:cs="Arial"/>
          <w:sz w:val="18"/>
          <w:szCs w:val="18"/>
          <w:lang w:eastAsia="pl-PL"/>
        </w:rPr>
        <w:t xml:space="preserve">Oświadczam, że nie podlegam wykluczeniu z postępowania na podstawie </w:t>
      </w:r>
      <w:r w:rsidRPr="000915B6">
        <w:rPr>
          <w:rFonts w:ascii="Arial" w:hAnsi="Arial" w:cs="Arial"/>
          <w:sz w:val="18"/>
          <w:szCs w:val="18"/>
          <w:lang w:eastAsia="pl-PL"/>
        </w:rPr>
        <w:br/>
        <w:t xml:space="preserve">art. 108 ust 1 ustawy </w:t>
      </w:r>
      <w:proofErr w:type="spellStart"/>
      <w:r w:rsidRPr="000915B6"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 w:rsidRPr="000915B6">
        <w:rPr>
          <w:rFonts w:ascii="Arial" w:hAnsi="Arial" w:cs="Arial"/>
          <w:sz w:val="18"/>
          <w:szCs w:val="18"/>
          <w:lang w:eastAsia="pl-PL"/>
        </w:rPr>
        <w:t>.</w:t>
      </w:r>
    </w:p>
    <w:p w14:paraId="1E6045D1" w14:textId="4BAA0C08" w:rsidR="00CA2711" w:rsidRDefault="00CA2711" w:rsidP="0081697B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nie podlegam wykluczeniu z postępowania na podstawie </w:t>
      </w:r>
      <w:r>
        <w:rPr>
          <w:rFonts w:ascii="Arial" w:hAnsi="Arial" w:cs="Arial"/>
          <w:sz w:val="18"/>
          <w:szCs w:val="18"/>
          <w:lang w:eastAsia="pl-PL"/>
        </w:rPr>
        <w:br/>
        <w:t>art. 109 ust. 1 pkt 4,5,7</w:t>
      </w:r>
      <w:r w:rsidR="006E0AF6">
        <w:rPr>
          <w:rFonts w:ascii="Arial" w:hAnsi="Arial" w:cs="Arial"/>
          <w:sz w:val="18"/>
          <w:szCs w:val="18"/>
          <w:lang w:eastAsia="pl-PL"/>
        </w:rPr>
        <w:t>,8,10</w:t>
      </w:r>
      <w:r>
        <w:rPr>
          <w:rFonts w:ascii="Arial" w:hAnsi="Arial" w:cs="Arial"/>
          <w:sz w:val="18"/>
          <w:szCs w:val="18"/>
          <w:lang w:eastAsia="pl-PL"/>
        </w:rPr>
        <w:t xml:space="preserve">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>.  .</w:t>
      </w:r>
    </w:p>
    <w:p w14:paraId="6E631726" w14:textId="2A57B3E3" w:rsidR="00CA2711" w:rsidRDefault="00CA2711" w:rsidP="0081697B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 xml:space="preserve">.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>(podać mającą zastosowanie podstawę wykluczenia spośród wymienionych w art. 108 ust. 1 i art. 109 ust. 1 pkt 4,5,7</w:t>
      </w:r>
      <w:r w:rsidR="006E0AF6">
        <w:rPr>
          <w:rFonts w:ascii="Arial" w:hAnsi="Arial" w:cs="Arial"/>
          <w:i/>
          <w:iCs/>
          <w:sz w:val="18"/>
          <w:szCs w:val="18"/>
          <w:lang w:eastAsia="pl-PL"/>
        </w:rPr>
        <w:t>,8,10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 ustawy </w:t>
      </w:r>
      <w:proofErr w:type="spellStart"/>
      <w:r>
        <w:rPr>
          <w:rFonts w:ascii="Arial" w:hAnsi="Arial" w:cs="Arial"/>
          <w:i/>
          <w:iCs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i/>
          <w:iCs/>
          <w:sz w:val="18"/>
          <w:szCs w:val="18"/>
          <w:lang w:eastAsia="pl-PL"/>
        </w:rPr>
        <w:t>.).</w:t>
      </w:r>
      <w:r>
        <w:rPr>
          <w:rFonts w:ascii="Arial" w:hAnsi="Arial" w:cs="Arial"/>
          <w:sz w:val="18"/>
          <w:szCs w:val="18"/>
          <w:lang w:eastAsia="pl-PL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P.z.p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>. podjąłem następujące środki naprawcze: ………………………………………………………………………………………………..</w:t>
      </w:r>
    </w:p>
    <w:p w14:paraId="6A7BFDCB" w14:textId="221D15E2" w:rsidR="006E68BF" w:rsidRPr="006E68BF" w:rsidRDefault="006E68BF" w:rsidP="006E68BF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EF5B8B">
        <w:rPr>
          <w:rFonts w:ascii="Arial" w:hAnsi="Arial" w:cs="Arial"/>
          <w:sz w:val="18"/>
          <w:szCs w:val="18"/>
          <w:lang w:eastAsia="pl-PL"/>
        </w:rPr>
        <w:t>Oświadczam, iż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</w:t>
      </w:r>
      <w:r>
        <w:rPr>
          <w:rFonts w:ascii="Arial" w:hAnsi="Arial" w:cs="Arial"/>
          <w:sz w:val="18"/>
          <w:szCs w:val="18"/>
          <w:lang w:eastAsia="pl-PL"/>
        </w:rPr>
        <w:t>.U. 202</w:t>
      </w:r>
      <w:r w:rsidR="0011770F">
        <w:rPr>
          <w:rFonts w:ascii="Arial" w:hAnsi="Arial" w:cs="Arial"/>
          <w:sz w:val="18"/>
          <w:szCs w:val="18"/>
          <w:lang w:eastAsia="pl-PL"/>
        </w:rPr>
        <w:t>4</w:t>
      </w:r>
      <w:r>
        <w:rPr>
          <w:rFonts w:ascii="Arial" w:hAnsi="Arial" w:cs="Arial"/>
          <w:sz w:val="18"/>
          <w:szCs w:val="18"/>
          <w:lang w:eastAsia="pl-PL"/>
        </w:rPr>
        <w:t>.5</w:t>
      </w:r>
      <w:r w:rsidR="0011770F">
        <w:rPr>
          <w:rFonts w:ascii="Arial" w:hAnsi="Arial" w:cs="Arial"/>
          <w:sz w:val="18"/>
          <w:szCs w:val="18"/>
          <w:lang w:eastAsia="pl-PL"/>
        </w:rPr>
        <w:t>07</w:t>
      </w:r>
      <w:r>
        <w:rPr>
          <w:rFonts w:ascii="Arial" w:hAnsi="Arial" w:cs="Arial"/>
          <w:sz w:val="18"/>
          <w:szCs w:val="18"/>
          <w:lang w:eastAsia="pl-PL"/>
        </w:rPr>
        <w:t>).</w:t>
      </w:r>
    </w:p>
    <w:p w14:paraId="31C451A7" w14:textId="77777777" w:rsidR="00CA2711" w:rsidRDefault="00CA2711" w:rsidP="0081697B">
      <w:pPr>
        <w:numPr>
          <w:ilvl w:val="0"/>
          <w:numId w:val="4"/>
        </w:numPr>
        <w:tabs>
          <w:tab w:val="left" w:leader="dot" w:pos="6804"/>
        </w:tabs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>Oświadczam, że spełniam warunki udziału w postępowaniu określone przez zamawiającego w     </w:t>
      </w:r>
      <w:r>
        <w:rPr>
          <w:rFonts w:ascii="Arial" w:hAnsi="Arial" w:cs="Arial"/>
          <w:b/>
          <w:bCs/>
          <w:sz w:val="18"/>
          <w:szCs w:val="18"/>
        </w:rPr>
        <w:t xml:space="preserve"> Specyfikacji Warunków Zamówienia </w:t>
      </w:r>
      <w:r>
        <w:rPr>
          <w:rFonts w:ascii="Arial" w:hAnsi="Arial" w:cs="Arial"/>
          <w:bCs/>
          <w:sz w:val="18"/>
          <w:szCs w:val="18"/>
        </w:rPr>
        <w:t>oraz w</w:t>
      </w:r>
      <w:r>
        <w:rPr>
          <w:rFonts w:ascii="Arial" w:hAnsi="Arial" w:cs="Arial"/>
          <w:b/>
          <w:bCs/>
          <w:sz w:val="18"/>
          <w:szCs w:val="18"/>
        </w:rPr>
        <w:t xml:space="preserve"> specyfikacjach technicznych. </w:t>
      </w:r>
    </w:p>
    <w:p w14:paraId="537D45A3" w14:textId="77777777" w:rsidR="00CA2711" w:rsidRDefault="00CA2711" w:rsidP="0081697B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Oświadczam, że wszystkie informacje podane w powyższym oświadczeniu są aktualne </w:t>
      </w:r>
      <w:r>
        <w:rPr>
          <w:rFonts w:ascii="Arial" w:hAnsi="Arial" w:cs="Arial"/>
          <w:sz w:val="18"/>
          <w:szCs w:val="18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7E5737B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088BF36E" w14:textId="77777777" w:rsidR="006E68BF" w:rsidRPr="00FF0575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FF0575">
        <w:rPr>
          <w:rFonts w:ascii="Arial" w:hAnsi="Arial" w:cs="Arial"/>
          <w:b/>
          <w:bCs/>
          <w:sz w:val="18"/>
          <w:szCs w:val="18"/>
          <w:lang w:eastAsia="pl-PL"/>
        </w:rPr>
        <w:t xml:space="preserve">Informacja dotycząca dostępu do  podmiotowych środków dowodowych: </w:t>
      </w:r>
    </w:p>
    <w:p w14:paraId="7C0669D8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FF0575">
        <w:rPr>
          <w:rFonts w:ascii="Arial" w:hAnsi="Arial" w:cs="Arial"/>
          <w:sz w:val="18"/>
          <w:szCs w:val="18"/>
          <w:lang w:eastAsia="pl-PL"/>
        </w:rPr>
        <w:t>Wskazuję następujące podmiotowe środki dowodowe, które można uzyskać za pomocą bezpłatnych i ogólnodostępnych baz danych oraz dane umożliwiające dostęp do tych środków:</w:t>
      </w:r>
    </w:p>
    <w:p w14:paraId="1D178E17" w14:textId="77777777" w:rsidR="006E68BF" w:rsidRPr="00FF0575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BB2BD55" w14:textId="77777777" w:rsidR="006E68BF" w:rsidRPr="00FF0575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FF0575">
        <w:rPr>
          <w:rFonts w:ascii="Arial" w:hAnsi="Arial" w:cs="Arial"/>
          <w:sz w:val="18"/>
          <w:szCs w:val="18"/>
          <w:lang w:eastAsia="pl-PL"/>
        </w:rPr>
        <w:t>1)…………………………………………………………………………………………………………</w:t>
      </w:r>
    </w:p>
    <w:p w14:paraId="03162978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FF0575">
        <w:rPr>
          <w:rFonts w:ascii="Arial" w:hAnsi="Arial" w:cs="Arial"/>
          <w:i/>
          <w:iCs/>
          <w:sz w:val="18"/>
          <w:szCs w:val="18"/>
          <w:lang w:eastAsia="pl-PL"/>
        </w:rPr>
        <w:t>2)………………………………………………………………………………………………………….</w:t>
      </w:r>
    </w:p>
    <w:p w14:paraId="04418DEE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61EE92D1" w14:textId="5D4D525D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 w:rsidRPr="00FF0575">
        <w:rPr>
          <w:rFonts w:ascii="Arial" w:hAnsi="Arial" w:cs="Arial"/>
          <w:i/>
          <w:iCs/>
          <w:sz w:val="18"/>
          <w:szCs w:val="18"/>
          <w:lang w:eastAsia="pl-PL"/>
        </w:rPr>
        <w:t>(</w:t>
      </w:r>
      <w:r w:rsidRPr="00B14E7B">
        <w:rPr>
          <w:rFonts w:ascii="Arial" w:hAnsi="Arial" w:cs="Arial"/>
          <w:i/>
          <w:iCs/>
          <w:sz w:val="16"/>
          <w:szCs w:val="16"/>
          <w:lang w:eastAsia="pl-PL"/>
        </w:rPr>
        <w:t>wskazać podmiotowy środek dowodowy, adres internetowy, wydający urząd lub organ, dokładne dane referencyjne dokumentacji</w:t>
      </w:r>
      <w:r w:rsidR="006E0AF6">
        <w:rPr>
          <w:rFonts w:ascii="Arial" w:hAnsi="Arial" w:cs="Arial"/>
          <w:i/>
          <w:iCs/>
          <w:sz w:val="16"/>
          <w:szCs w:val="16"/>
          <w:lang w:eastAsia="pl-PL"/>
        </w:rPr>
        <w:t>)</w:t>
      </w:r>
      <w:r w:rsidRPr="00B14E7B">
        <w:rPr>
          <w:rFonts w:ascii="Arial" w:hAnsi="Arial" w:cs="Arial"/>
          <w:i/>
          <w:iCs/>
          <w:sz w:val="16"/>
          <w:szCs w:val="16"/>
          <w:lang w:eastAsia="pl-PL"/>
        </w:rPr>
        <w:t xml:space="preserve"> </w:t>
      </w:r>
    </w:p>
    <w:p w14:paraId="188344F8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EF99B9B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48D38E62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70A0FDA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580F1E9F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5716A07D" w14:textId="77777777" w:rsidR="006E68BF" w:rsidRPr="00B14E7B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1A17B660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</w:t>
      </w:r>
      <w:r w:rsidRPr="00EF5413">
        <w:rPr>
          <w:rFonts w:ascii="Arial" w:hAnsi="Arial" w:cs="Arial"/>
          <w:sz w:val="18"/>
          <w:szCs w:val="18"/>
          <w:lang w:eastAsia="pl-PL"/>
        </w:rPr>
        <w:t xml:space="preserve">…………….……. </w:t>
      </w:r>
      <w:r w:rsidRPr="00EF5413"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 w:rsidRPr="00EF5413"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1ABC47FC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422507C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37678E4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308A67C" w14:textId="77777777" w:rsidR="006E68BF" w:rsidRDefault="006E68BF" w:rsidP="006E68BF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1DE7AD01" w14:textId="77777777" w:rsidR="006E68BF" w:rsidRDefault="006E68BF" w:rsidP="006E68BF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5BE4BD8D" w14:textId="77777777" w:rsidR="006E68BF" w:rsidRDefault="006E68BF" w:rsidP="005125B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</w:t>
      </w:r>
      <w:r w:rsidRPr="001A4498">
        <w:rPr>
          <w:rFonts w:ascii="Arial" w:hAnsi="Arial" w:cs="Arial"/>
          <w:bCs/>
          <w:i/>
          <w:sz w:val="16"/>
          <w:szCs w:val="16"/>
        </w:rPr>
        <w:t>podpisał (wykonawca, pełnomocnik),</w:t>
      </w:r>
      <w:r>
        <w:rPr>
          <w:rFonts w:ascii="Arial" w:hAnsi="Arial" w:cs="Arial"/>
          <w:bCs/>
          <w:i/>
          <w:sz w:val="16"/>
          <w:szCs w:val="16"/>
        </w:rPr>
        <w:t xml:space="preserve"> </w:t>
      </w:r>
      <w:r w:rsidRPr="001A4498">
        <w:rPr>
          <w:rFonts w:ascii="Arial" w:hAnsi="Arial" w:cs="Arial"/>
          <w:i/>
          <w:sz w:val="16"/>
          <w:szCs w:val="16"/>
        </w:rPr>
        <w:t>kwalifikowany</w:t>
      </w:r>
      <w:r>
        <w:rPr>
          <w:rFonts w:ascii="Arial" w:hAnsi="Arial" w:cs="Arial"/>
          <w:i/>
          <w:sz w:val="16"/>
          <w:szCs w:val="16"/>
        </w:rPr>
        <w:t>m</w:t>
      </w:r>
      <w:r w:rsidRPr="001A4498">
        <w:rPr>
          <w:rFonts w:ascii="Arial" w:hAnsi="Arial" w:cs="Arial"/>
          <w:i/>
          <w:sz w:val="16"/>
          <w:szCs w:val="16"/>
        </w:rPr>
        <w:t xml:space="preserve"> podpis</w:t>
      </w:r>
      <w:r>
        <w:rPr>
          <w:rFonts w:ascii="Arial" w:hAnsi="Arial" w:cs="Arial"/>
          <w:i/>
          <w:sz w:val="16"/>
          <w:szCs w:val="16"/>
        </w:rPr>
        <w:t>em</w:t>
      </w:r>
      <w:r w:rsidRPr="001A4498">
        <w:rPr>
          <w:rFonts w:ascii="Arial" w:hAnsi="Arial" w:cs="Arial"/>
          <w:i/>
          <w:sz w:val="16"/>
          <w:szCs w:val="16"/>
        </w:rPr>
        <w:t xml:space="preserve"> elektroniczny</w:t>
      </w:r>
      <w:r>
        <w:rPr>
          <w:rFonts w:ascii="Arial" w:hAnsi="Arial" w:cs="Arial"/>
          <w:i/>
          <w:sz w:val="16"/>
          <w:szCs w:val="16"/>
        </w:rPr>
        <w:t>m</w:t>
      </w:r>
      <w:r w:rsidRPr="001A4498">
        <w:rPr>
          <w:rFonts w:ascii="Arial" w:hAnsi="Arial" w:cs="Arial"/>
          <w:i/>
          <w:sz w:val="16"/>
          <w:szCs w:val="16"/>
        </w:rPr>
        <w:t xml:space="preserve"> lub podpis</w:t>
      </w:r>
      <w:r>
        <w:rPr>
          <w:rFonts w:ascii="Arial" w:hAnsi="Arial" w:cs="Arial"/>
          <w:i/>
          <w:sz w:val="16"/>
          <w:szCs w:val="16"/>
        </w:rPr>
        <w:t>em</w:t>
      </w:r>
      <w:r w:rsidRPr="001A4498">
        <w:rPr>
          <w:rFonts w:ascii="Arial" w:hAnsi="Arial" w:cs="Arial"/>
          <w:i/>
          <w:sz w:val="16"/>
          <w:szCs w:val="16"/>
        </w:rPr>
        <w:t xml:space="preserve"> zaufany</w:t>
      </w:r>
      <w:r>
        <w:rPr>
          <w:rFonts w:ascii="Arial" w:hAnsi="Arial" w:cs="Arial"/>
          <w:i/>
          <w:sz w:val="16"/>
          <w:szCs w:val="16"/>
        </w:rPr>
        <w:t>m</w:t>
      </w:r>
      <w:r w:rsidRPr="001A4498">
        <w:rPr>
          <w:rFonts w:ascii="Arial" w:hAnsi="Arial" w:cs="Arial"/>
          <w:i/>
          <w:sz w:val="16"/>
          <w:szCs w:val="16"/>
        </w:rPr>
        <w:t xml:space="preserve"> lub podpis</w:t>
      </w:r>
      <w:r>
        <w:rPr>
          <w:rFonts w:ascii="Arial" w:hAnsi="Arial" w:cs="Arial"/>
          <w:i/>
          <w:sz w:val="16"/>
          <w:szCs w:val="16"/>
        </w:rPr>
        <w:t>em</w:t>
      </w:r>
      <w:r w:rsidRPr="001A4498">
        <w:rPr>
          <w:rFonts w:ascii="Arial" w:hAnsi="Arial" w:cs="Arial"/>
          <w:i/>
          <w:sz w:val="16"/>
          <w:szCs w:val="16"/>
        </w:rPr>
        <w:t xml:space="preserve"> osobisty</w:t>
      </w:r>
      <w:r>
        <w:rPr>
          <w:rFonts w:ascii="Arial" w:hAnsi="Arial" w:cs="Arial"/>
          <w:i/>
          <w:sz w:val="16"/>
          <w:szCs w:val="16"/>
        </w:rPr>
        <w:t>m*</w:t>
      </w:r>
      <w:r w:rsidRPr="001A4498">
        <w:rPr>
          <w:rFonts w:ascii="Arial" w:hAnsi="Arial" w:cs="Arial"/>
          <w:i/>
          <w:sz w:val="16"/>
          <w:szCs w:val="16"/>
        </w:rPr>
        <w:t xml:space="preserve"> </w:t>
      </w:r>
    </w:p>
    <w:p w14:paraId="7148C148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F2BD90D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0327ECC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C371EFE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9ACC9AA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4C18553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F24CA0C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16802CF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E406784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7CFDBCA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C2FB97F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DEC2EE1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8CF3D3C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16D1C49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1E2EF2A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9FE0583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12631C2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14F97AD" w14:textId="77777777" w:rsidR="003715B6" w:rsidRDefault="006E68BF" w:rsidP="005125B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</w:p>
    <w:p w14:paraId="657A842A" w14:textId="77777777" w:rsidR="003715B6" w:rsidRDefault="003715B6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282D2191" w14:textId="77777777" w:rsidR="003715B6" w:rsidRDefault="003715B6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666D829A" w14:textId="77777777" w:rsidR="003715B6" w:rsidRDefault="003715B6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1238405D" w14:textId="77777777" w:rsidR="003715B6" w:rsidRDefault="003715B6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1309F147" w14:textId="77777777" w:rsidR="003715B6" w:rsidRDefault="003715B6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7F79DAD3" w14:textId="77777777" w:rsidR="003715B6" w:rsidRDefault="003715B6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00CCCD0A" w14:textId="77777777" w:rsidR="003715B6" w:rsidRDefault="003715B6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4BE299D3" w14:textId="77777777" w:rsidR="003715B6" w:rsidRDefault="003715B6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b/>
        </w:rPr>
      </w:pPr>
    </w:p>
    <w:p w14:paraId="4F341F66" w14:textId="77777777" w:rsidR="00CA2711" w:rsidRDefault="00CA2711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</w:rPr>
        <w:lastRenderedPageBreak/>
        <w:t>Załącznik nr 3 do SWZ</w:t>
      </w:r>
    </w:p>
    <w:p w14:paraId="1DA57901" w14:textId="77777777" w:rsidR="00CA2711" w:rsidRDefault="00CA2711" w:rsidP="00CA2711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i/>
          <w:color w:val="000000"/>
        </w:rPr>
      </w:pPr>
    </w:p>
    <w:p w14:paraId="701FD2E2" w14:textId="77777777" w:rsidR="00CA2711" w:rsidRDefault="008D015F" w:rsidP="008D015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53099" w:rsidRPr="000915B6">
        <w:rPr>
          <w:rFonts w:ascii="Arial" w:eastAsia="Verdana" w:hAnsi="Arial" w:cs="Arial"/>
          <w:b/>
          <w:sz w:val="18"/>
          <w:szCs w:val="18"/>
        </w:rPr>
        <w:t xml:space="preserve">Świadczenie usług pielęgnacyjnych w Domu Pomocy Społecznej w </w:t>
      </w:r>
      <w:r w:rsidR="00A53099">
        <w:rPr>
          <w:rFonts w:ascii="Arial" w:eastAsia="Verdana" w:hAnsi="Arial" w:cs="Arial"/>
          <w:b/>
          <w:sz w:val="18"/>
          <w:szCs w:val="18"/>
        </w:rPr>
        <w:t>Jugowie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</w:t>
      </w:r>
    </w:p>
    <w:p w14:paraId="0FEA18CC" w14:textId="77777777" w:rsidR="008D015F" w:rsidRDefault="008D015F" w:rsidP="008D015F">
      <w:pPr>
        <w:jc w:val="center"/>
        <w:rPr>
          <w:rFonts w:ascii="Arial" w:hAnsi="Arial" w:cs="Arial"/>
          <w:i/>
          <w:color w:val="000000"/>
        </w:rPr>
      </w:pPr>
    </w:p>
    <w:p w14:paraId="22C604C8" w14:textId="77777777" w:rsidR="000915B6" w:rsidRDefault="000915B6" w:rsidP="00CA2711">
      <w:pPr>
        <w:pStyle w:val="Nagwek2"/>
        <w:numPr>
          <w:ilvl w:val="0"/>
          <w:numId w:val="0"/>
        </w:numPr>
        <w:tabs>
          <w:tab w:val="left" w:pos="708"/>
        </w:tabs>
        <w:rPr>
          <w:rFonts w:ascii="Arial" w:hAnsi="Arial" w:cs="Arial"/>
          <w:sz w:val="20"/>
        </w:rPr>
      </w:pPr>
    </w:p>
    <w:p w14:paraId="21B228C0" w14:textId="77777777" w:rsidR="00CA2711" w:rsidRDefault="00CA2711" w:rsidP="00CA2711">
      <w:pPr>
        <w:pStyle w:val="Nagwek2"/>
        <w:numPr>
          <w:ilvl w:val="0"/>
          <w:numId w:val="0"/>
        </w:numPr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ZOBOWIĄZANIE PODMIOTU DO ODDANIA DO DYSPOZYCJI WYKONAWCY NIEZBĘDNYCH ZASOBÓW NA OKRES KORZYSTANIA Z NICH PRZY WYKONYWANIU ZAMÓWIENIA ZGODNIE Z ART. 118 USTAWY P.Z.P.</w:t>
      </w:r>
    </w:p>
    <w:tbl>
      <w:tblPr>
        <w:tblW w:w="92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7225"/>
      </w:tblGrid>
      <w:tr w:rsidR="00CA2711" w14:paraId="37107395" w14:textId="77777777" w:rsidTr="00CA2711">
        <w:trPr>
          <w:trHeight w:val="426"/>
        </w:trPr>
        <w:tc>
          <w:tcPr>
            <w:tcW w:w="1986" w:type="dxa"/>
            <w:vAlign w:val="bottom"/>
            <w:hideMark/>
          </w:tcPr>
          <w:p w14:paraId="4AD21B27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</w:t>
            </w:r>
          </w:p>
        </w:tc>
        <w:tc>
          <w:tcPr>
            <w:tcW w:w="7225" w:type="dxa"/>
            <w:vAlign w:val="bottom"/>
            <w:hideMark/>
          </w:tcPr>
          <w:p w14:paraId="796872FE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  <w:tr w:rsidR="00CA2711" w14:paraId="32968738" w14:textId="77777777" w:rsidTr="00CA2711">
        <w:trPr>
          <w:trHeight w:val="427"/>
        </w:trPr>
        <w:tc>
          <w:tcPr>
            <w:tcW w:w="1986" w:type="dxa"/>
            <w:vAlign w:val="bottom"/>
            <w:hideMark/>
          </w:tcPr>
          <w:p w14:paraId="0D2EF7F8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7225" w:type="dxa"/>
            <w:vAlign w:val="bottom"/>
            <w:hideMark/>
          </w:tcPr>
          <w:p w14:paraId="5DEB9A97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0"/>
              </w:rPr>
              <w:t>......................................................................</w:t>
            </w:r>
          </w:p>
        </w:tc>
      </w:tr>
    </w:tbl>
    <w:p w14:paraId="53CE4C8E" w14:textId="77777777" w:rsidR="00CA2711" w:rsidRDefault="00CA2711" w:rsidP="00CA2711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2C5BBBEE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Ja (My) niżej podpisany (ni)</w:t>
      </w:r>
    </w:p>
    <w:p w14:paraId="564552DB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3C887AA5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5AD5D2AC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57FFFC4E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działając w imieniu i na rzecz : ……………………………………………………………………………………………………………………………………………………………………………….</w:t>
      </w:r>
    </w:p>
    <w:p w14:paraId="127F24CA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32B314CD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oświadczam(y), że w postępowaniu na:</w:t>
      </w:r>
    </w:p>
    <w:p w14:paraId="1B31D7E3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6233EA04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7CA59163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76C77F6B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5E7020D5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Zobowiązuję (zobowiązujemy) się udostępnić swoje zasoby Wykonawcy:</w:t>
      </w:r>
    </w:p>
    <w:p w14:paraId="0EA87A0D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705F030F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08055B73" w14:textId="77777777" w:rsidR="00CA2711" w:rsidRDefault="00CA2711" w:rsidP="00CA2711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(pełna nazwa Wykonawcy i adres/siedziba Wykonawcy)</w:t>
      </w:r>
    </w:p>
    <w:p w14:paraId="50920E23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0E3539DF" w14:textId="77777777" w:rsidR="00CA2711" w:rsidRDefault="00CA2711" w:rsidP="00CA27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2AF9DBBB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4E6F65DB" w14:textId="77777777" w:rsidR="00CA2711" w:rsidRDefault="00CA2711" w:rsidP="0081697B">
      <w:pPr>
        <w:numPr>
          <w:ilvl w:val="0"/>
          <w:numId w:val="5"/>
        </w:numPr>
        <w:tabs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</w:rPr>
      </w:pPr>
      <w:r>
        <w:rPr>
          <w:rFonts w:ascii="Arial" w:hAnsi="Arial" w:cs="Arial"/>
        </w:rPr>
        <w:t>zakres moich zasobów dostępnych Wykonawcy:</w:t>
      </w:r>
    </w:p>
    <w:p w14:paraId="22A362FE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71197B58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799DCD56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5DB4B83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38ECB064" w14:textId="77777777" w:rsidR="00CA2711" w:rsidRDefault="00CA2711" w:rsidP="0081697B">
      <w:pPr>
        <w:numPr>
          <w:ilvl w:val="0"/>
          <w:numId w:val="5"/>
        </w:numPr>
        <w:tabs>
          <w:tab w:val="num" w:pos="540"/>
        </w:tabs>
        <w:suppressAutoHyphens w:val="0"/>
        <w:autoSpaceDE w:val="0"/>
        <w:autoSpaceDN w:val="0"/>
        <w:adjustRightInd w:val="0"/>
        <w:ind w:hanging="1260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i wykorzystania moich zasobów przez Wykonawcę przy</w:t>
      </w:r>
    </w:p>
    <w:p w14:paraId="6B37B0F6" w14:textId="77777777" w:rsidR="00CA2711" w:rsidRDefault="00CA2711" w:rsidP="00CA271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wykonywaniu zamówienia:</w:t>
      </w:r>
    </w:p>
    <w:p w14:paraId="528CB5E4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7B2AD4A6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52CE8EE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16F0B96C" w14:textId="77777777" w:rsidR="000915B6" w:rsidRDefault="000915B6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</w:p>
    <w:p w14:paraId="2C06183C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</w:p>
    <w:p w14:paraId="00DC91E3" w14:textId="77777777" w:rsidR="00CA2711" w:rsidRDefault="00CA2711" w:rsidP="0081697B">
      <w:pPr>
        <w:numPr>
          <w:ilvl w:val="0"/>
          <w:numId w:val="5"/>
        </w:numPr>
        <w:tabs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</w:rPr>
      </w:pPr>
      <w:r>
        <w:rPr>
          <w:rFonts w:ascii="Arial" w:hAnsi="Arial" w:cs="Arial"/>
        </w:rPr>
        <w:t>charakteru stosunku, jaki będzie mnie łączył z Wykonawcą:</w:t>
      </w:r>
    </w:p>
    <w:p w14:paraId="28D56E02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</w:t>
      </w:r>
    </w:p>
    <w:p w14:paraId="1EEA1394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14FDD35F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68A2A0FD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4206F851" w14:textId="77777777" w:rsidR="00CA2711" w:rsidRDefault="00CA2711" w:rsidP="0081697B">
      <w:pPr>
        <w:numPr>
          <w:ilvl w:val="0"/>
          <w:numId w:val="5"/>
        </w:numPr>
        <w:tabs>
          <w:tab w:val="num" w:pos="540"/>
        </w:tabs>
        <w:suppressAutoHyphens w:val="0"/>
        <w:autoSpaceDE w:val="0"/>
        <w:autoSpaceDN w:val="0"/>
        <w:adjustRightInd w:val="0"/>
        <w:ind w:hanging="1260"/>
        <w:jc w:val="both"/>
        <w:rPr>
          <w:rFonts w:ascii="Arial" w:hAnsi="Arial" w:cs="Arial"/>
        </w:rPr>
      </w:pPr>
      <w:r>
        <w:rPr>
          <w:rFonts w:ascii="Arial" w:hAnsi="Arial" w:cs="Arial"/>
        </w:rPr>
        <w:t>czy   i  w  jakim   zakresie   zrealizuję  roboty  budowlane, których  wskazane  zdolności  dotyczą</w:t>
      </w:r>
    </w:p>
    <w:p w14:paraId="20711AE3" w14:textId="77777777" w:rsidR="00CA2711" w:rsidRDefault="00CA2711" w:rsidP="00CA271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(dotyczy    warunków    udziału    w    postępowaniu    dotyczących    wykształcenia,   kwalifikacji </w:t>
      </w:r>
    </w:p>
    <w:p w14:paraId="2E2139AD" w14:textId="77777777" w:rsidR="00CA2711" w:rsidRDefault="00CA2711" w:rsidP="00CA271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zawodowych lub doświadczenia):</w:t>
      </w:r>
    </w:p>
    <w:p w14:paraId="4BAE7910" w14:textId="77777777" w:rsidR="000915B6" w:rsidRDefault="000915B6" w:rsidP="00CA2711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</w:p>
    <w:p w14:paraId="7F674522" w14:textId="77777777" w:rsidR="00CA2711" w:rsidRDefault="00CA2711" w:rsidP="00CA2711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7D41FE4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5FD82F17" w14:textId="77777777" w:rsidR="00CA2711" w:rsidRDefault="00CA2711" w:rsidP="00CA271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03936737" w14:textId="77777777" w:rsidR="00CA2711" w:rsidRDefault="00CA2711" w:rsidP="00CA2711">
      <w:pPr>
        <w:autoSpaceDE w:val="0"/>
        <w:autoSpaceDN w:val="0"/>
        <w:adjustRightInd w:val="0"/>
        <w:rPr>
          <w:rFonts w:ascii="Arial" w:hAnsi="Arial" w:cs="Arial"/>
        </w:rPr>
      </w:pPr>
    </w:p>
    <w:p w14:paraId="48EB64FF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098E7770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3988AD46" w14:textId="77777777" w:rsidR="00CA2711" w:rsidRDefault="00CA2711" w:rsidP="00CA271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</w:p>
    <w:p w14:paraId="4B6C2900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</w:t>
      </w:r>
      <w:r w:rsidRPr="00EF5413">
        <w:rPr>
          <w:rFonts w:ascii="Arial" w:hAnsi="Arial" w:cs="Arial"/>
          <w:sz w:val="18"/>
          <w:szCs w:val="18"/>
          <w:lang w:eastAsia="pl-PL"/>
        </w:rPr>
        <w:t xml:space="preserve">…………….……. </w:t>
      </w:r>
      <w:r w:rsidRPr="00EF5413"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 w:rsidRPr="00EF5413">
        <w:rPr>
          <w:rFonts w:ascii="Arial" w:hAnsi="Arial" w:cs="Arial"/>
          <w:sz w:val="18"/>
          <w:szCs w:val="18"/>
          <w:lang w:eastAsia="pl-PL"/>
        </w:rPr>
        <w:t xml:space="preserve">dnia …………………. r. </w:t>
      </w:r>
    </w:p>
    <w:p w14:paraId="0F6DC549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013644A9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9F4B148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5B41DF3D" w14:textId="77777777" w:rsidR="006E68BF" w:rsidRDefault="006E68BF" w:rsidP="006E68BF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091E0277" w14:textId="77777777" w:rsidR="006E68BF" w:rsidRDefault="006E68BF" w:rsidP="006E68BF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5F513C30" w14:textId="77777777" w:rsidR="006E68BF" w:rsidRPr="001A4498" w:rsidRDefault="006E68BF" w:rsidP="006E68BF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</w:t>
      </w:r>
      <w:r w:rsidRPr="001A4498">
        <w:rPr>
          <w:rFonts w:ascii="Arial" w:hAnsi="Arial" w:cs="Arial"/>
          <w:bCs/>
          <w:i/>
          <w:sz w:val="16"/>
          <w:szCs w:val="16"/>
        </w:rPr>
        <w:t>podpisał (wykonawca, pełnomocnik),</w:t>
      </w:r>
      <w:r>
        <w:rPr>
          <w:rFonts w:ascii="Arial" w:hAnsi="Arial" w:cs="Arial"/>
          <w:bCs/>
          <w:i/>
          <w:sz w:val="16"/>
          <w:szCs w:val="16"/>
        </w:rPr>
        <w:t xml:space="preserve"> </w:t>
      </w:r>
      <w:r w:rsidRPr="001A4498">
        <w:rPr>
          <w:rFonts w:ascii="Arial" w:hAnsi="Arial" w:cs="Arial"/>
          <w:i/>
          <w:sz w:val="16"/>
          <w:szCs w:val="16"/>
        </w:rPr>
        <w:t>kwalifikowany</w:t>
      </w:r>
      <w:r>
        <w:rPr>
          <w:rFonts w:ascii="Arial" w:hAnsi="Arial" w:cs="Arial"/>
          <w:i/>
          <w:sz w:val="16"/>
          <w:szCs w:val="16"/>
        </w:rPr>
        <w:t>m</w:t>
      </w:r>
      <w:r w:rsidRPr="001A4498">
        <w:rPr>
          <w:rFonts w:ascii="Arial" w:hAnsi="Arial" w:cs="Arial"/>
          <w:i/>
          <w:sz w:val="16"/>
          <w:szCs w:val="16"/>
        </w:rPr>
        <w:t xml:space="preserve"> podpis</w:t>
      </w:r>
      <w:r>
        <w:rPr>
          <w:rFonts w:ascii="Arial" w:hAnsi="Arial" w:cs="Arial"/>
          <w:i/>
          <w:sz w:val="16"/>
          <w:szCs w:val="16"/>
        </w:rPr>
        <w:t>em</w:t>
      </w:r>
      <w:r w:rsidRPr="001A4498">
        <w:rPr>
          <w:rFonts w:ascii="Arial" w:hAnsi="Arial" w:cs="Arial"/>
          <w:i/>
          <w:sz w:val="16"/>
          <w:szCs w:val="16"/>
        </w:rPr>
        <w:t xml:space="preserve"> elektroniczny</w:t>
      </w:r>
      <w:r>
        <w:rPr>
          <w:rFonts w:ascii="Arial" w:hAnsi="Arial" w:cs="Arial"/>
          <w:i/>
          <w:sz w:val="16"/>
          <w:szCs w:val="16"/>
        </w:rPr>
        <w:t>m</w:t>
      </w:r>
      <w:r w:rsidRPr="001A4498">
        <w:rPr>
          <w:rFonts w:ascii="Arial" w:hAnsi="Arial" w:cs="Arial"/>
          <w:i/>
          <w:sz w:val="16"/>
          <w:szCs w:val="16"/>
        </w:rPr>
        <w:t xml:space="preserve"> lub podpis</w:t>
      </w:r>
      <w:r>
        <w:rPr>
          <w:rFonts w:ascii="Arial" w:hAnsi="Arial" w:cs="Arial"/>
          <w:i/>
          <w:sz w:val="16"/>
          <w:szCs w:val="16"/>
        </w:rPr>
        <w:t>em</w:t>
      </w:r>
      <w:r w:rsidRPr="001A4498">
        <w:rPr>
          <w:rFonts w:ascii="Arial" w:hAnsi="Arial" w:cs="Arial"/>
          <w:i/>
          <w:sz w:val="16"/>
          <w:szCs w:val="16"/>
        </w:rPr>
        <w:t xml:space="preserve"> zaufany</w:t>
      </w:r>
      <w:r>
        <w:rPr>
          <w:rFonts w:ascii="Arial" w:hAnsi="Arial" w:cs="Arial"/>
          <w:i/>
          <w:sz w:val="16"/>
          <w:szCs w:val="16"/>
        </w:rPr>
        <w:t>m</w:t>
      </w:r>
      <w:r w:rsidRPr="001A4498">
        <w:rPr>
          <w:rFonts w:ascii="Arial" w:hAnsi="Arial" w:cs="Arial"/>
          <w:i/>
          <w:sz w:val="16"/>
          <w:szCs w:val="16"/>
        </w:rPr>
        <w:t xml:space="preserve"> lub podpis</w:t>
      </w:r>
      <w:r>
        <w:rPr>
          <w:rFonts w:ascii="Arial" w:hAnsi="Arial" w:cs="Arial"/>
          <w:i/>
          <w:sz w:val="16"/>
          <w:szCs w:val="16"/>
        </w:rPr>
        <w:t>em</w:t>
      </w:r>
      <w:r w:rsidRPr="001A4498">
        <w:rPr>
          <w:rFonts w:ascii="Arial" w:hAnsi="Arial" w:cs="Arial"/>
          <w:i/>
          <w:sz w:val="16"/>
          <w:szCs w:val="16"/>
        </w:rPr>
        <w:t xml:space="preserve"> osobisty</w:t>
      </w:r>
      <w:r>
        <w:rPr>
          <w:rFonts w:ascii="Arial" w:hAnsi="Arial" w:cs="Arial"/>
          <w:i/>
          <w:sz w:val="16"/>
          <w:szCs w:val="16"/>
        </w:rPr>
        <w:t>m*</w:t>
      </w:r>
      <w:r w:rsidRPr="001A4498">
        <w:rPr>
          <w:rFonts w:ascii="Arial" w:hAnsi="Arial" w:cs="Arial"/>
          <w:i/>
          <w:sz w:val="16"/>
          <w:szCs w:val="16"/>
        </w:rPr>
        <w:t xml:space="preserve"> </w:t>
      </w:r>
    </w:p>
    <w:p w14:paraId="4A7ED6AD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EFE917F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720AF80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0BF96671" w14:textId="77777777" w:rsidR="006E68BF" w:rsidRDefault="006E68BF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9DBC594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F37B85F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7A90D39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B6D0F29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1EB6E5D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FF5B0CA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F8C0866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A2B3B26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788F1A7" w14:textId="77777777" w:rsidR="005125BE" w:rsidRDefault="005125BE" w:rsidP="006E68B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4BAB6D22" w14:textId="77777777" w:rsidR="006E68BF" w:rsidRDefault="006E68BF" w:rsidP="005125B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14:paraId="0A86868C" w14:textId="77777777" w:rsidR="003715B6" w:rsidRDefault="003715B6" w:rsidP="000915B6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65E4707D" w14:textId="77777777" w:rsidR="003715B6" w:rsidRDefault="003715B6" w:rsidP="000915B6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07BC5E21" w14:textId="77777777" w:rsidR="003715B6" w:rsidRDefault="003715B6" w:rsidP="000915B6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6073CEFC" w14:textId="77777777" w:rsidR="003715B6" w:rsidRDefault="003715B6" w:rsidP="000915B6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55D87FD3" w14:textId="77777777" w:rsidR="003715B6" w:rsidRDefault="003715B6" w:rsidP="000915B6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6DAC992B" w14:textId="77777777" w:rsidR="003715B6" w:rsidRDefault="003715B6" w:rsidP="000915B6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117CE675" w14:textId="77777777" w:rsidR="003715B6" w:rsidRDefault="003715B6" w:rsidP="000915B6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7FA1D644" w14:textId="77777777" w:rsidR="003715B6" w:rsidRDefault="003715B6" w:rsidP="000915B6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7EA5DEA4" w14:textId="77777777" w:rsidR="003715B6" w:rsidRDefault="003715B6" w:rsidP="000915B6">
      <w:pPr>
        <w:pStyle w:val="Nagwek"/>
        <w:ind w:left="4248"/>
        <w:rPr>
          <w:rFonts w:ascii="Arial" w:hAnsi="Arial" w:cs="Arial"/>
          <w:sz w:val="22"/>
          <w:szCs w:val="22"/>
        </w:rPr>
      </w:pPr>
    </w:p>
    <w:p w14:paraId="748BD406" w14:textId="2E80FD8A" w:rsidR="009D7ADF" w:rsidRDefault="000915B6" w:rsidP="003A6A7A">
      <w:pPr>
        <w:pStyle w:val="Nagwek"/>
        <w:ind w:left="424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3351EC42" w14:textId="77777777" w:rsidR="00CA2711" w:rsidRPr="009D7ADF" w:rsidRDefault="009D7ADF" w:rsidP="009D7ADF">
      <w:pPr>
        <w:pStyle w:val="Nagwe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000000"/>
        </w:rPr>
        <w:lastRenderedPageBreak/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sz w:val="16"/>
          <w:szCs w:val="16"/>
        </w:rPr>
        <w:t xml:space="preserve">            </w:t>
      </w:r>
      <w:r w:rsidR="00CA2711">
        <w:rPr>
          <w:rFonts w:ascii="Arial" w:hAnsi="Arial" w:cs="Arial"/>
          <w:b/>
          <w:color w:val="000000"/>
        </w:rPr>
        <w:t xml:space="preserve"> Załącznik nr 5 do SWZ</w:t>
      </w:r>
    </w:p>
    <w:p w14:paraId="68E1600A" w14:textId="77777777" w:rsidR="00CA2711" w:rsidRDefault="00CA2711" w:rsidP="00CA2711">
      <w:pPr>
        <w:spacing w:line="100" w:lineRule="atLeast"/>
        <w:jc w:val="center"/>
        <w:rPr>
          <w:rFonts w:ascii="Arial" w:hAnsi="Arial" w:cs="Arial"/>
          <w:b/>
          <w:color w:val="00000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0"/>
        <w:gridCol w:w="7322"/>
      </w:tblGrid>
      <w:tr w:rsidR="00CA2711" w14:paraId="4E771EEE" w14:textId="77777777" w:rsidTr="00CA2711">
        <w:trPr>
          <w:trHeight w:val="368"/>
        </w:trPr>
        <w:tc>
          <w:tcPr>
            <w:tcW w:w="1822" w:type="dxa"/>
            <w:vAlign w:val="bottom"/>
            <w:hideMark/>
          </w:tcPr>
          <w:p w14:paraId="292E4516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 adres Wykonawcy </w:t>
            </w:r>
          </w:p>
        </w:tc>
        <w:tc>
          <w:tcPr>
            <w:tcW w:w="7390" w:type="dxa"/>
            <w:vAlign w:val="bottom"/>
            <w:hideMark/>
          </w:tcPr>
          <w:p w14:paraId="6F1D3495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</w:rPr>
            </w:pPr>
            <w:r>
              <w:rPr>
                <w:rFonts w:ascii="Arial" w:hAnsi="Arial" w:cs="Arial"/>
                <w:spacing w:val="40"/>
              </w:rPr>
              <w:t>………………………………………………………………………..</w:t>
            </w:r>
          </w:p>
        </w:tc>
      </w:tr>
    </w:tbl>
    <w:p w14:paraId="4AEA7264" w14:textId="77777777" w:rsidR="00CA2711" w:rsidRDefault="00CA2711" w:rsidP="00CA2711">
      <w:pPr>
        <w:spacing w:before="60"/>
        <w:jc w:val="both"/>
        <w:rPr>
          <w:rFonts w:ascii="Arial" w:hAnsi="Arial" w:cs="Arial"/>
        </w:rPr>
      </w:pPr>
    </w:p>
    <w:p w14:paraId="1F334FAE" w14:textId="77777777" w:rsidR="00CA2711" w:rsidRDefault="00CA2711" w:rsidP="00CA2711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spacing w:val="-4"/>
        </w:rPr>
        <w:t xml:space="preserve">      Składając ofertę w postępowaniu o udzielenie zamówienia publicznego na zadanie pod nazwą</w:t>
      </w:r>
    </w:p>
    <w:p w14:paraId="0E848887" w14:textId="77777777" w:rsidR="00CA2711" w:rsidRDefault="00CA2711" w:rsidP="00CA2711">
      <w:pPr>
        <w:autoSpaceDE w:val="0"/>
        <w:autoSpaceDN w:val="0"/>
        <w:adjustRightInd w:val="0"/>
        <w:spacing w:line="276" w:lineRule="auto"/>
        <w:ind w:firstLine="181"/>
        <w:jc w:val="center"/>
        <w:rPr>
          <w:rFonts w:ascii="Arial" w:hAnsi="Arial" w:cs="Arial"/>
          <w:b/>
          <w:spacing w:val="-4"/>
        </w:rPr>
      </w:pPr>
    </w:p>
    <w:p w14:paraId="0D764D02" w14:textId="77777777" w:rsidR="00CA2711" w:rsidRDefault="007809B4" w:rsidP="00CA2711">
      <w:pPr>
        <w:autoSpaceDE w:val="0"/>
        <w:autoSpaceDN w:val="0"/>
        <w:adjustRightInd w:val="0"/>
        <w:spacing w:line="276" w:lineRule="auto"/>
        <w:ind w:firstLine="181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</w:rPr>
        <w:t>„</w:t>
      </w:r>
      <w:r w:rsidR="00A53099" w:rsidRPr="000915B6">
        <w:rPr>
          <w:rFonts w:ascii="Arial" w:eastAsia="Verdana" w:hAnsi="Arial" w:cs="Arial"/>
          <w:b/>
          <w:sz w:val="18"/>
          <w:szCs w:val="18"/>
        </w:rPr>
        <w:t xml:space="preserve">Świadczenie usług pielęgnacyjnych w Domu Pomocy Społecznej w </w:t>
      </w:r>
      <w:r w:rsidR="00A53099">
        <w:rPr>
          <w:rFonts w:ascii="Arial" w:eastAsia="Verdana" w:hAnsi="Arial" w:cs="Arial"/>
          <w:b/>
          <w:sz w:val="18"/>
          <w:szCs w:val="18"/>
        </w:rPr>
        <w:t>Jugowie</w:t>
      </w:r>
      <w:r w:rsidR="00CA2711">
        <w:rPr>
          <w:rFonts w:ascii="Arial" w:hAnsi="Arial" w:cs="Arial"/>
          <w:b/>
        </w:rPr>
        <w:t>”</w:t>
      </w:r>
    </w:p>
    <w:p w14:paraId="0E74EE6A" w14:textId="77777777" w:rsidR="00CA2711" w:rsidRDefault="00CA2711" w:rsidP="00CA2711">
      <w:pPr>
        <w:autoSpaceDE w:val="0"/>
        <w:autoSpaceDN w:val="0"/>
        <w:adjustRightInd w:val="0"/>
        <w:spacing w:line="276" w:lineRule="auto"/>
        <w:ind w:firstLine="181"/>
        <w:jc w:val="center"/>
        <w:rPr>
          <w:rFonts w:ascii="Arial" w:hAnsi="Arial" w:cs="Arial"/>
          <w:b/>
          <w:spacing w:val="-4"/>
        </w:rPr>
      </w:pPr>
    </w:p>
    <w:p w14:paraId="36EB2430" w14:textId="77777777" w:rsidR="00CA2711" w:rsidRDefault="00CA2711" w:rsidP="0081697B">
      <w:pPr>
        <w:pStyle w:val="Bezodstpw"/>
        <w:numPr>
          <w:ilvl w:val="0"/>
          <w:numId w:val="6"/>
        </w:numPr>
        <w:spacing w:before="120" w:after="60"/>
        <w:jc w:val="both"/>
        <w:rPr>
          <w:rFonts w:ascii="Arial" w:hAnsi="Arial" w:cs="Arial"/>
          <w:bCs/>
          <w:szCs w:val="20"/>
          <w:lang w:val="pl-PL"/>
        </w:rPr>
      </w:pPr>
      <w:r>
        <w:rPr>
          <w:rFonts w:ascii="Arial" w:hAnsi="Arial" w:cs="Arial"/>
          <w:bCs/>
          <w:szCs w:val="20"/>
          <w:lang w:val="pl-PL"/>
        </w:rPr>
        <w:t>przedstawiam poniższy „</w:t>
      </w:r>
      <w:r>
        <w:rPr>
          <w:rFonts w:ascii="Arial" w:hAnsi="Arial" w:cs="Arial"/>
          <w:b/>
          <w:bCs/>
          <w:szCs w:val="20"/>
          <w:lang w:val="pl-PL"/>
        </w:rPr>
        <w:t xml:space="preserve">Wykaz </w:t>
      </w:r>
      <w:r w:rsidR="000915B6">
        <w:rPr>
          <w:rFonts w:ascii="Arial" w:hAnsi="Arial" w:cs="Arial"/>
          <w:b/>
          <w:bCs/>
          <w:szCs w:val="20"/>
          <w:lang w:val="pl-PL"/>
        </w:rPr>
        <w:t>usług wykonanych lub wykonywanych</w:t>
      </w:r>
      <w:r>
        <w:rPr>
          <w:rFonts w:ascii="Arial" w:hAnsi="Arial" w:cs="Arial"/>
          <w:bCs/>
          <w:szCs w:val="20"/>
          <w:lang w:val="pl-PL"/>
        </w:rPr>
        <w:t xml:space="preserve">”, zawierający dane osób wyznaczonych </w:t>
      </w:r>
      <w:r w:rsidR="00C77E76">
        <w:rPr>
          <w:rFonts w:ascii="Arial" w:hAnsi="Arial" w:cs="Arial"/>
          <w:bCs/>
          <w:szCs w:val="20"/>
          <w:lang w:val="pl-PL"/>
        </w:rPr>
        <w:t xml:space="preserve">do realizacji zamówienia, </w:t>
      </w:r>
      <w:r>
        <w:rPr>
          <w:rFonts w:ascii="Arial" w:hAnsi="Arial" w:cs="Arial"/>
          <w:bCs/>
          <w:szCs w:val="20"/>
          <w:lang w:val="pl-PL"/>
        </w:rPr>
        <w:t>spełniających określone przez Zamawiającego w SWZ wymogi:</w:t>
      </w:r>
    </w:p>
    <w:tbl>
      <w:tblPr>
        <w:tblW w:w="894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294"/>
        <w:gridCol w:w="993"/>
        <w:gridCol w:w="974"/>
        <w:gridCol w:w="1577"/>
      </w:tblGrid>
      <w:tr w:rsidR="00CA2711" w14:paraId="26736454" w14:textId="77777777" w:rsidTr="005C2FFB">
        <w:trPr>
          <w:trHeight w:val="7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0A72" w14:textId="77777777" w:rsidR="00CA2711" w:rsidRDefault="00CA2711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9C6A" w14:textId="77777777" w:rsidR="00CA2711" w:rsidRDefault="00CA2711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PRZEDMIOT ZAMÓWIENIA</w:t>
            </w:r>
          </w:p>
          <w:p w14:paraId="641E8904" w14:textId="77777777" w:rsidR="00CA2711" w:rsidRDefault="00CA2711" w:rsidP="005C2FFB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wykonany zakres rzeczowy – zakres musi potwierdzać spełnianie warunku postawionego przez Zamawiającego – należy podać rodzaj</w:t>
            </w:r>
            <w:r w:rsidR="005C2F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miejsce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37B2" w14:textId="77777777" w:rsidR="00CA2711" w:rsidRDefault="00CA2711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zamówienia (brutto)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67F4" w14:textId="77777777" w:rsidR="00CA2711" w:rsidRDefault="00CA2711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Termin realizacji</w:t>
            </w:r>
          </w:p>
          <w:p w14:paraId="45E4CFA3" w14:textId="77777777" w:rsidR="00CA2711" w:rsidRDefault="00CA2711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 ÷ do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8271" w14:textId="77777777" w:rsidR="00CA2711" w:rsidRDefault="00CA2711" w:rsidP="000915B6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 na rzecz którego </w:t>
            </w:r>
            <w:r w:rsidR="000915B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usługi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zostały wykonane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2E46" w14:textId="77777777" w:rsidR="00CA2711" w:rsidRDefault="00CA2711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Doświadczenie zawodowe</w:t>
            </w:r>
          </w:p>
          <w:p w14:paraId="6FFF0BC4" w14:textId="77777777" w:rsidR="00CA2711" w:rsidRDefault="00CA2711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(w przypadku udostepnienia podać nazwę podmiotu)</w:t>
            </w:r>
          </w:p>
        </w:tc>
      </w:tr>
      <w:tr w:rsidR="00CA2711" w14:paraId="1788E12D" w14:textId="77777777" w:rsidTr="005C2FFB">
        <w:trPr>
          <w:trHeight w:val="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A363" w14:textId="77777777" w:rsidR="00CA2711" w:rsidRDefault="00CA27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E1A3" w14:textId="77777777" w:rsidR="00CA2711" w:rsidRDefault="00CA27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E76E" w14:textId="77777777" w:rsidR="00CA2711" w:rsidRDefault="00CA27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B5029" w14:textId="77777777" w:rsidR="00CA2711" w:rsidRDefault="00CA27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0FA2" w14:textId="77777777" w:rsidR="00CA2711" w:rsidRDefault="00CA27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926B" w14:textId="77777777" w:rsidR="00CA2711" w:rsidRDefault="00CA27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6</w:t>
            </w:r>
          </w:p>
        </w:tc>
      </w:tr>
      <w:tr w:rsidR="00CA2711" w14:paraId="2D8A4339" w14:textId="77777777" w:rsidTr="005C2FFB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27B4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129C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CC00" w14:textId="77777777" w:rsidR="00CA2711" w:rsidRDefault="00CA2711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1A54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EBF2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7E41" w14:textId="77777777" w:rsidR="00CA2711" w:rsidRDefault="00CA2711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własne Wykonawcy lub jednego z Wykonawców występujących wspólnie</w:t>
            </w:r>
          </w:p>
          <w:p w14:paraId="45FA4733" w14:textId="77777777" w:rsidR="00CA2711" w:rsidRDefault="00CA2711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innego podmiotu udostępniającego zasoby, tj. ………………………..</w:t>
            </w:r>
          </w:p>
        </w:tc>
      </w:tr>
      <w:tr w:rsidR="00CA2711" w14:paraId="3FA51FCA" w14:textId="77777777" w:rsidTr="005C2FFB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76D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A2A4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69D0" w14:textId="77777777" w:rsidR="00CA2711" w:rsidRDefault="00CA2711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0A54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3A72" w14:textId="77777777" w:rsidR="00CA2711" w:rsidRDefault="00CA27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D9B0" w14:textId="77777777" w:rsidR="00CA2711" w:rsidRDefault="00CA2711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własne Wykonawcy lub jednego z Wykonawców występujących wspólnie</w:t>
            </w:r>
          </w:p>
          <w:p w14:paraId="7B853091" w14:textId="77777777" w:rsidR="00CA2711" w:rsidRDefault="00CA2711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innego podmiotu udostępniającego zasoby, tj. ………………………..</w:t>
            </w:r>
          </w:p>
        </w:tc>
      </w:tr>
    </w:tbl>
    <w:p w14:paraId="3CC15EA0" w14:textId="77777777" w:rsidR="000915B6" w:rsidRDefault="000915B6" w:rsidP="00110246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Oświadczam, że osoby, które będą uczestniczyć w wykonywaniu zamówienia, posiadają wymagane uprawnienia.</w:t>
      </w:r>
    </w:p>
    <w:p w14:paraId="6157FC96" w14:textId="77777777" w:rsidR="000915B6" w:rsidRDefault="000915B6" w:rsidP="000915B6">
      <w:pPr>
        <w:pStyle w:val="Bezodstpw"/>
        <w:spacing w:after="60"/>
        <w:ind w:left="426"/>
        <w:jc w:val="both"/>
        <w:rPr>
          <w:rFonts w:ascii="Arial" w:hAnsi="Arial" w:cs="Arial"/>
          <w:bCs/>
          <w:szCs w:val="20"/>
          <w:lang w:val="pl-PL"/>
        </w:rPr>
      </w:pPr>
    </w:p>
    <w:p w14:paraId="0781E5E1" w14:textId="77777777" w:rsidR="005C2FFB" w:rsidRPr="00652DDA" w:rsidRDefault="005C2FFB" w:rsidP="005C2FF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pl-PL"/>
        </w:rPr>
      </w:pPr>
      <w:r w:rsidRPr="00652DDA">
        <w:rPr>
          <w:rFonts w:ascii="Arial" w:hAnsi="Arial" w:cs="Arial"/>
          <w:b/>
          <w:bCs/>
          <w:lang w:eastAsia="pl-PL"/>
        </w:rPr>
        <w:t xml:space="preserve">Do wykazu należy dołączyć dowody </w:t>
      </w:r>
      <w:r w:rsidRPr="00652DDA">
        <w:rPr>
          <w:rFonts w:ascii="Arial" w:hAnsi="Arial" w:cs="Arial"/>
          <w:lang w:eastAsia="pl-PL"/>
        </w:rPr>
        <w:t>określające czy usługi zamieszczone w „</w:t>
      </w:r>
      <w:r w:rsidRPr="00652DDA">
        <w:rPr>
          <w:rFonts w:ascii="Arial" w:hAnsi="Arial" w:cs="Arial"/>
          <w:b/>
          <w:bCs/>
          <w:lang w:eastAsia="pl-PL"/>
        </w:rPr>
        <w:t>Wykazie usług</w:t>
      </w:r>
      <w:r>
        <w:rPr>
          <w:rFonts w:ascii="Arial" w:hAnsi="Arial" w:cs="Arial"/>
          <w:b/>
          <w:bCs/>
          <w:lang w:eastAsia="pl-PL"/>
        </w:rPr>
        <w:t xml:space="preserve"> wykonywanych lub wykonanych</w:t>
      </w:r>
      <w:r w:rsidRPr="00652DDA">
        <w:rPr>
          <w:rFonts w:ascii="Arial" w:hAnsi="Arial" w:cs="Arial"/>
          <w:b/>
          <w:bCs/>
          <w:lang w:eastAsia="pl-PL"/>
        </w:rPr>
        <w:t xml:space="preserve">” </w:t>
      </w:r>
      <w:r w:rsidRPr="00652DDA">
        <w:rPr>
          <w:rFonts w:ascii="Arial" w:hAnsi="Arial" w:cs="Arial"/>
          <w:lang w:eastAsia="pl-PL"/>
        </w:rPr>
        <w:t xml:space="preserve">zostały wykonane lub są wykonywane należycie. </w:t>
      </w:r>
      <w:r w:rsidRPr="00652DDA">
        <w:rPr>
          <w:rFonts w:ascii="Arial" w:hAnsi="Arial" w:cs="Arial"/>
          <w:i/>
          <w:iCs/>
          <w:lang w:eastAsia="pl-PL"/>
        </w:rPr>
        <w:t xml:space="preserve">Dowodami są referencje bądź inne dokumenty </w:t>
      </w:r>
      <w:r>
        <w:rPr>
          <w:rFonts w:ascii="Arial" w:hAnsi="Arial" w:cs="Arial"/>
          <w:i/>
          <w:iCs/>
          <w:lang w:eastAsia="pl-PL"/>
        </w:rPr>
        <w:t>sporządzone</w:t>
      </w:r>
      <w:r w:rsidRPr="00652DDA">
        <w:rPr>
          <w:rFonts w:ascii="Arial" w:hAnsi="Arial" w:cs="Arial"/>
          <w:i/>
          <w:iCs/>
          <w:lang w:eastAsia="pl-PL"/>
        </w:rPr>
        <w:t xml:space="preserve"> przez podmiot, na rzecz którego usługi były wykonywane, a jeżeli wykonawca z przyczyn niezależnych od niego nie jest w stanie uzyskać tych dokumentów </w:t>
      </w:r>
      <w:r>
        <w:rPr>
          <w:rFonts w:ascii="Arial" w:hAnsi="Arial" w:cs="Arial"/>
          <w:i/>
          <w:iCs/>
          <w:lang w:eastAsia="pl-PL"/>
        </w:rPr>
        <w:t>- oświadczenie wykonawcy</w:t>
      </w:r>
      <w:r w:rsidRPr="00652DDA">
        <w:rPr>
          <w:rFonts w:ascii="Arial" w:hAnsi="Arial" w:cs="Arial"/>
          <w:i/>
          <w:iCs/>
          <w:lang w:eastAsia="pl-PL"/>
        </w:rPr>
        <w:t>.</w:t>
      </w:r>
    </w:p>
    <w:p w14:paraId="1D5CA4FC" w14:textId="77777777" w:rsidR="005C2FFB" w:rsidRPr="00652DDA" w:rsidRDefault="005C2FFB" w:rsidP="005C2FFB">
      <w:pPr>
        <w:jc w:val="both"/>
        <w:rPr>
          <w:rFonts w:ascii="Arial" w:hAnsi="Arial" w:cs="Arial"/>
          <w:color w:val="000000"/>
        </w:rPr>
      </w:pPr>
    </w:p>
    <w:p w14:paraId="06320C86" w14:textId="77777777" w:rsidR="005C2FFB" w:rsidRPr="00534134" w:rsidRDefault="005C2FFB" w:rsidP="005C2FFB">
      <w:pPr>
        <w:ind w:left="-567"/>
        <w:jc w:val="both"/>
        <w:rPr>
          <w:rFonts w:ascii="Arial" w:hAnsi="Arial" w:cs="Arial"/>
          <w:color w:val="000000"/>
          <w:u w:val="single"/>
        </w:rPr>
      </w:pPr>
      <w:r w:rsidRPr="00652DDA">
        <w:rPr>
          <w:rFonts w:ascii="Arial" w:hAnsi="Arial" w:cs="Arial"/>
          <w:b/>
          <w:color w:val="000000"/>
        </w:rPr>
        <w:t xml:space="preserve">           UWAGA:</w:t>
      </w:r>
      <w:r w:rsidRPr="00652DDA">
        <w:rPr>
          <w:rFonts w:ascii="Arial" w:hAnsi="Arial" w:cs="Arial"/>
          <w:color w:val="000000"/>
        </w:rPr>
        <w:t xml:space="preserve">  Wykonawca, który przedstawia wykaz udostępniony przez inny podmiot,  </w:t>
      </w:r>
      <w:r w:rsidRPr="00534134">
        <w:rPr>
          <w:rFonts w:ascii="Arial" w:hAnsi="Arial" w:cs="Arial"/>
          <w:color w:val="000000"/>
          <w:u w:val="single"/>
        </w:rPr>
        <w:t xml:space="preserve">musi załączyć do  </w:t>
      </w:r>
    </w:p>
    <w:p w14:paraId="49173444" w14:textId="77777777" w:rsidR="005C2FFB" w:rsidRPr="00652DDA" w:rsidRDefault="005C2FFB" w:rsidP="005C2FFB">
      <w:pPr>
        <w:ind w:left="-567"/>
        <w:jc w:val="both"/>
        <w:rPr>
          <w:rFonts w:ascii="Arial" w:hAnsi="Arial" w:cs="Arial"/>
          <w:color w:val="000000"/>
        </w:rPr>
      </w:pPr>
      <w:r w:rsidRPr="00534134">
        <w:rPr>
          <w:rFonts w:ascii="Arial" w:hAnsi="Arial" w:cs="Arial"/>
          <w:b/>
          <w:color w:val="000000"/>
        </w:rPr>
        <w:t xml:space="preserve">           </w:t>
      </w:r>
      <w:r w:rsidRPr="00534134">
        <w:rPr>
          <w:rFonts w:ascii="Arial" w:hAnsi="Arial" w:cs="Arial"/>
          <w:color w:val="000000"/>
          <w:u w:val="single"/>
        </w:rPr>
        <w:t>oferty zobowiązanie innego podmiotu udostępniającego zasoby</w:t>
      </w:r>
      <w:r w:rsidRPr="00652DDA">
        <w:rPr>
          <w:rFonts w:ascii="Arial" w:hAnsi="Arial" w:cs="Arial"/>
          <w:color w:val="000000"/>
        </w:rPr>
        <w:t xml:space="preserve"> (zgodnie z wymaganiami SWZ)</w:t>
      </w:r>
      <w:r>
        <w:rPr>
          <w:rFonts w:ascii="Arial" w:hAnsi="Arial" w:cs="Arial"/>
          <w:color w:val="000000"/>
        </w:rPr>
        <w:t>.</w:t>
      </w:r>
    </w:p>
    <w:p w14:paraId="1A3CE867" w14:textId="77777777" w:rsidR="00597F4B" w:rsidRDefault="00597F4B" w:rsidP="00110246">
      <w:pPr>
        <w:rPr>
          <w:rFonts w:ascii="Arial" w:hAnsi="Arial" w:cs="Arial"/>
          <w:color w:val="000000"/>
        </w:rPr>
      </w:pPr>
    </w:p>
    <w:p w14:paraId="2DAC66C6" w14:textId="7FA30EDE" w:rsidR="00110246" w:rsidRDefault="00110246" w:rsidP="0011024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</w:t>
      </w:r>
    </w:p>
    <w:p w14:paraId="49EF8BFA" w14:textId="2D7E53E2" w:rsidR="00110246" w:rsidRDefault="00110246" w:rsidP="0011024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</w:t>
      </w:r>
    </w:p>
    <w:p w14:paraId="05D9CBB1" w14:textId="77777777" w:rsidR="00110246" w:rsidRPr="00110246" w:rsidRDefault="00110246" w:rsidP="0011024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</w:t>
      </w:r>
      <w:r w:rsidRPr="00EF5413">
        <w:rPr>
          <w:rFonts w:ascii="Arial" w:hAnsi="Arial" w:cs="Arial"/>
          <w:sz w:val="18"/>
          <w:szCs w:val="18"/>
          <w:lang w:eastAsia="pl-PL"/>
        </w:rPr>
        <w:t xml:space="preserve">…………….……. </w:t>
      </w:r>
      <w:r w:rsidRPr="00EF5413">
        <w:rPr>
          <w:rFonts w:ascii="Arial" w:hAnsi="Arial" w:cs="Arial"/>
          <w:i/>
          <w:iCs/>
          <w:sz w:val="18"/>
          <w:szCs w:val="18"/>
          <w:lang w:eastAsia="pl-PL"/>
        </w:rPr>
        <w:t xml:space="preserve">(miejscowość), </w:t>
      </w:r>
      <w:r>
        <w:rPr>
          <w:rFonts w:ascii="Arial" w:hAnsi="Arial" w:cs="Arial"/>
          <w:sz w:val="18"/>
          <w:szCs w:val="18"/>
          <w:lang w:eastAsia="pl-PL"/>
        </w:rPr>
        <w:t>dnia …………………. r.</w:t>
      </w:r>
    </w:p>
    <w:p w14:paraId="0F67FEED" w14:textId="77777777" w:rsidR="00110246" w:rsidRDefault="00110246" w:rsidP="00110246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23AB715D" w14:textId="77777777" w:rsidR="00110246" w:rsidRPr="00110246" w:rsidRDefault="00110246" w:rsidP="00110246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bCs/>
          <w:i/>
          <w:sz w:val="16"/>
          <w:szCs w:val="16"/>
        </w:rPr>
        <w:t xml:space="preserve">Oświadczenie </w:t>
      </w:r>
      <w:r w:rsidRPr="001A4498">
        <w:rPr>
          <w:rFonts w:ascii="Arial" w:hAnsi="Arial" w:cs="Arial"/>
          <w:bCs/>
          <w:i/>
          <w:sz w:val="16"/>
          <w:szCs w:val="16"/>
        </w:rPr>
        <w:t>podpisał (wykonawca, pełnomocnik),</w:t>
      </w:r>
      <w:r>
        <w:rPr>
          <w:rFonts w:ascii="Arial" w:hAnsi="Arial" w:cs="Arial"/>
          <w:bCs/>
          <w:i/>
          <w:sz w:val="16"/>
          <w:szCs w:val="16"/>
        </w:rPr>
        <w:t xml:space="preserve"> </w:t>
      </w:r>
      <w:r w:rsidRPr="001A4498">
        <w:rPr>
          <w:rFonts w:ascii="Arial" w:hAnsi="Arial" w:cs="Arial"/>
          <w:i/>
          <w:sz w:val="16"/>
          <w:szCs w:val="16"/>
        </w:rPr>
        <w:t>kwalifikowany</w:t>
      </w:r>
      <w:r>
        <w:rPr>
          <w:rFonts w:ascii="Arial" w:hAnsi="Arial" w:cs="Arial"/>
          <w:i/>
          <w:sz w:val="16"/>
          <w:szCs w:val="16"/>
        </w:rPr>
        <w:t>m</w:t>
      </w:r>
      <w:r w:rsidRPr="001A4498">
        <w:rPr>
          <w:rFonts w:ascii="Arial" w:hAnsi="Arial" w:cs="Arial"/>
          <w:i/>
          <w:sz w:val="16"/>
          <w:szCs w:val="16"/>
        </w:rPr>
        <w:t xml:space="preserve"> podpis</w:t>
      </w:r>
      <w:r>
        <w:rPr>
          <w:rFonts w:ascii="Arial" w:hAnsi="Arial" w:cs="Arial"/>
          <w:i/>
          <w:sz w:val="16"/>
          <w:szCs w:val="16"/>
        </w:rPr>
        <w:t>em</w:t>
      </w:r>
      <w:r w:rsidRPr="001A4498">
        <w:rPr>
          <w:rFonts w:ascii="Arial" w:hAnsi="Arial" w:cs="Arial"/>
          <w:i/>
          <w:sz w:val="16"/>
          <w:szCs w:val="16"/>
        </w:rPr>
        <w:t xml:space="preserve"> elektroniczny</w:t>
      </w:r>
      <w:r>
        <w:rPr>
          <w:rFonts w:ascii="Arial" w:hAnsi="Arial" w:cs="Arial"/>
          <w:i/>
          <w:sz w:val="16"/>
          <w:szCs w:val="16"/>
        </w:rPr>
        <w:t>m</w:t>
      </w:r>
      <w:r w:rsidRPr="001A4498">
        <w:rPr>
          <w:rFonts w:ascii="Arial" w:hAnsi="Arial" w:cs="Arial"/>
          <w:i/>
          <w:sz w:val="16"/>
          <w:szCs w:val="16"/>
        </w:rPr>
        <w:t xml:space="preserve"> lub podpis</w:t>
      </w:r>
      <w:r>
        <w:rPr>
          <w:rFonts w:ascii="Arial" w:hAnsi="Arial" w:cs="Arial"/>
          <w:i/>
          <w:sz w:val="16"/>
          <w:szCs w:val="16"/>
        </w:rPr>
        <w:t>em</w:t>
      </w:r>
      <w:r w:rsidRPr="001A4498">
        <w:rPr>
          <w:rFonts w:ascii="Arial" w:hAnsi="Arial" w:cs="Arial"/>
          <w:i/>
          <w:sz w:val="16"/>
          <w:szCs w:val="16"/>
        </w:rPr>
        <w:t xml:space="preserve"> zaufany</w:t>
      </w:r>
      <w:r>
        <w:rPr>
          <w:rFonts w:ascii="Arial" w:hAnsi="Arial" w:cs="Arial"/>
          <w:i/>
          <w:sz w:val="16"/>
          <w:szCs w:val="16"/>
        </w:rPr>
        <w:t>m</w:t>
      </w:r>
      <w:r w:rsidRPr="001A4498">
        <w:rPr>
          <w:rFonts w:ascii="Arial" w:hAnsi="Arial" w:cs="Arial"/>
          <w:i/>
          <w:sz w:val="16"/>
          <w:szCs w:val="16"/>
        </w:rPr>
        <w:t xml:space="preserve"> lub podpis</w:t>
      </w:r>
      <w:r>
        <w:rPr>
          <w:rFonts w:ascii="Arial" w:hAnsi="Arial" w:cs="Arial"/>
          <w:i/>
          <w:sz w:val="16"/>
          <w:szCs w:val="16"/>
        </w:rPr>
        <w:t>em</w:t>
      </w:r>
      <w:r w:rsidRPr="001A4498">
        <w:rPr>
          <w:rFonts w:ascii="Arial" w:hAnsi="Arial" w:cs="Arial"/>
          <w:i/>
          <w:sz w:val="16"/>
          <w:szCs w:val="16"/>
        </w:rPr>
        <w:t xml:space="preserve"> osobisty</w:t>
      </w:r>
      <w:r>
        <w:rPr>
          <w:rFonts w:ascii="Arial" w:hAnsi="Arial" w:cs="Arial"/>
          <w:i/>
          <w:sz w:val="16"/>
          <w:szCs w:val="16"/>
        </w:rPr>
        <w:t>m*</w:t>
      </w:r>
    </w:p>
    <w:p w14:paraId="0328B729" w14:textId="14FE3646" w:rsidR="00A16DE7" w:rsidRPr="00110246" w:rsidRDefault="00110246" w:rsidP="0011024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*niewłaściwe skreślić</w:t>
      </w:r>
    </w:p>
    <w:sectPr w:rsidR="00A16DE7" w:rsidRPr="0011024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649BA" w14:textId="77777777" w:rsidR="006F0213" w:rsidRDefault="006F0213">
      <w:r>
        <w:separator/>
      </w:r>
    </w:p>
  </w:endnote>
  <w:endnote w:type="continuationSeparator" w:id="0">
    <w:p w14:paraId="08EA31F7" w14:textId="77777777" w:rsidR="006F0213" w:rsidRDefault="006F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harter ITC Pro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0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7B6F1" w14:textId="77777777" w:rsidR="00090753" w:rsidRDefault="00090753" w:rsidP="000F7E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51F0FA" w14:textId="77777777" w:rsidR="00090753" w:rsidRDefault="00090753" w:rsidP="004E58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12587" w14:textId="77777777" w:rsidR="00090753" w:rsidRDefault="00090753" w:rsidP="000F7E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7C76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7C098401" w14:textId="77777777" w:rsidR="00090753" w:rsidRDefault="00090753" w:rsidP="004E58D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B118A" w14:textId="77777777" w:rsidR="006F0213" w:rsidRDefault="006F0213">
      <w:r>
        <w:separator/>
      </w:r>
    </w:p>
  </w:footnote>
  <w:footnote w:type="continuationSeparator" w:id="0">
    <w:p w14:paraId="7F79DB43" w14:textId="77777777" w:rsidR="006F0213" w:rsidRDefault="006F0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518B3" w14:textId="77777777" w:rsidR="00090753" w:rsidRDefault="00090753" w:rsidP="00225C66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E58D7C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b/>
        <w:bCs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 w:cs="Times New Roman"/>
        <w:b/>
        <w:bCs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Calibri" w:hAnsi="Calibri" w:cs="Times New Roman"/>
        <w:b/>
        <w:bCs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b/>
        <w:bCs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b/>
        <w:bCs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b/>
        <w:bCs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b/>
        <w:bCs/>
        <w:sz w:val="22"/>
        <w:szCs w:val="22"/>
      </w:r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5" w15:restartNumberingAfterBreak="0">
    <w:nsid w:val="00000005"/>
    <w:multiLevelType w:val="multilevel"/>
    <w:tmpl w:val="00000005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/>
        <w:bCs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7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0" w:firstLine="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400"/>
        </w:tabs>
        <w:ind w:left="0" w:firstLine="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940"/>
        </w:tabs>
        <w:ind w:left="0" w:firstLine="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0" w:firstLine="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pacing w:val="3"/>
        <w:sz w:val="22"/>
        <w:szCs w:val="22"/>
      </w:rPr>
    </w:lvl>
  </w:abstractNum>
  <w:abstractNum w:abstractNumId="9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  <w:rPr>
        <w:rFonts w:cs="Times New Roman"/>
        <w:b/>
        <w:sz w:val="22"/>
        <w:szCs w:val="22"/>
      </w:rPr>
    </w:lvl>
  </w:abstractNum>
  <w:abstractNum w:abstractNumId="1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1543"/>
        </w:tabs>
        <w:ind w:left="1543" w:hanging="283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56"/>
        </w:tabs>
        <w:ind w:left="1356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536"/>
        </w:tabs>
        <w:ind w:left="1536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96"/>
        </w:tabs>
        <w:ind w:left="189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2256"/>
        </w:tabs>
        <w:ind w:left="2256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2436"/>
        </w:tabs>
        <w:ind w:left="2436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796"/>
        </w:tabs>
        <w:ind w:left="2796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156"/>
        </w:tabs>
        <w:ind w:left="3156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336"/>
        </w:tabs>
        <w:ind w:left="3336" w:hanging="180"/>
      </w:pPr>
      <w:rPr>
        <w:rFonts w:cs="Times New Roman"/>
        <w:sz w:val="22"/>
        <w:szCs w:val="22"/>
      </w:r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  <w:spacing w:val="-1"/>
        <w:sz w:val="22"/>
        <w:szCs w:val="22"/>
      </w:r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Cs w:val="24"/>
      </w:rPr>
    </w:lvl>
  </w:abstractNum>
  <w:abstractNum w:abstractNumId="14" w15:restartNumberingAfterBreak="0">
    <w:nsid w:val="0000000E"/>
    <w:multiLevelType w:val="singleLevel"/>
    <w:tmpl w:val="78A4A7DC"/>
    <w:name w:val="WW8Num15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</w:abstractNum>
  <w:abstractNum w:abstractNumId="15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3"/>
        <w:szCs w:val="23"/>
      </w:rPr>
    </w:lvl>
  </w:abstractNum>
  <w:abstractNum w:abstractNumId="16" w15:restartNumberingAfterBreak="0">
    <w:nsid w:val="00000010"/>
    <w:multiLevelType w:val="singleLevel"/>
    <w:tmpl w:val="C56A0BE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/>
        <w:sz w:val="22"/>
        <w:szCs w:val="22"/>
      </w:rPr>
    </w:lvl>
  </w:abstractNum>
  <w:abstractNum w:abstractNumId="17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</w:abstractNum>
  <w:abstractNum w:abstractNumId="18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3"/>
        <w:szCs w:val="23"/>
      </w:rPr>
    </w:lvl>
  </w:abstractNum>
  <w:abstractNum w:abstractNumId="20" w15:restartNumberingAfterBreak="0">
    <w:nsid w:val="00000014"/>
    <w:multiLevelType w:val="multilevel"/>
    <w:tmpl w:val="00000014"/>
    <w:name w:val="WW8Num2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2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00000017"/>
    <w:multiLevelType w:val="multilevel"/>
    <w:tmpl w:val="00000017"/>
    <w:name w:val="WW8Num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70" w:hanging="17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3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00000018"/>
    <w:multiLevelType w:val="singleLevel"/>
    <w:tmpl w:val="9136387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25" w15:restartNumberingAfterBreak="0">
    <w:nsid w:val="00000019"/>
    <w:multiLevelType w:val="single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</w:abstractNum>
  <w:abstractNum w:abstractNumId="26" w15:restartNumberingAfterBreak="0">
    <w:nsid w:val="0000001A"/>
    <w:multiLevelType w:val="singleLevel"/>
    <w:tmpl w:val="0000001A"/>
    <w:name w:val="WW8Num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</w:abstractNum>
  <w:abstractNum w:abstractNumId="27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3"/>
        <w:szCs w:val="23"/>
      </w:rPr>
    </w:lvl>
  </w:abstractNum>
  <w:abstractNum w:abstractNumId="28" w15:restartNumberingAfterBreak="0">
    <w:nsid w:val="0000001C"/>
    <w:multiLevelType w:val="single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Cs/>
        <w:sz w:val="23"/>
        <w:szCs w:val="23"/>
      </w:rPr>
    </w:lvl>
  </w:abstractNum>
  <w:abstractNum w:abstractNumId="29" w15:restartNumberingAfterBreak="0">
    <w:nsid w:val="0000001D"/>
    <w:multiLevelType w:val="singleLevel"/>
    <w:tmpl w:val="0000001D"/>
    <w:name w:val="WW8Num3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1E"/>
    <w:multiLevelType w:val="singleLevel"/>
    <w:tmpl w:val="0000001E"/>
    <w:name w:val="WW8Num3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</w:abstractNum>
  <w:abstractNum w:abstractNumId="31" w15:restartNumberingAfterBreak="0">
    <w:nsid w:val="0000001F"/>
    <w:multiLevelType w:val="multilevel"/>
    <w:tmpl w:val="707CD9A2"/>
    <w:name w:val="WW8Num33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4"/>
        <w:szCs w:val="23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 w:hint="default"/>
        <w:b w:val="0"/>
        <w:bCs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sz w:val="24"/>
        <w:szCs w:val="24"/>
      </w:rPr>
    </w:lvl>
  </w:abstractNum>
  <w:abstractNum w:abstractNumId="32" w15:restartNumberingAfterBreak="0">
    <w:nsid w:val="00000020"/>
    <w:multiLevelType w:val="single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33" w15:restartNumberingAfterBreak="0">
    <w:nsid w:val="00000021"/>
    <w:multiLevelType w:val="multilevel"/>
    <w:tmpl w:val="00000021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8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imes New Roman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00000022"/>
    <w:multiLevelType w:val="singleLevel"/>
    <w:tmpl w:val="00000022"/>
    <w:name w:val="WW8Num3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spacing w:val="17"/>
        <w:sz w:val="22"/>
        <w:szCs w:val="22"/>
      </w:rPr>
    </w:lvl>
  </w:abstractNum>
  <w:abstractNum w:abstractNumId="35" w15:restartNumberingAfterBreak="0">
    <w:nsid w:val="00000023"/>
    <w:multiLevelType w:val="singleLevel"/>
    <w:tmpl w:val="00000023"/>
    <w:name w:val="WW8Num37"/>
    <w:lvl w:ilvl="0">
      <w:start w:val="1"/>
      <w:numFmt w:val="decimal"/>
      <w:lvlText w:val="%1)"/>
      <w:lvlJc w:val="left"/>
      <w:pPr>
        <w:tabs>
          <w:tab w:val="num" w:pos="1440"/>
        </w:tabs>
        <w:ind w:left="1080" w:firstLine="0"/>
      </w:pPr>
      <w:rPr>
        <w:rFonts w:cs="Times New Roman"/>
      </w:rPr>
    </w:lvl>
  </w:abstractNum>
  <w:abstractNum w:abstractNumId="36" w15:restartNumberingAfterBreak="0">
    <w:nsid w:val="00000024"/>
    <w:multiLevelType w:val="multilevel"/>
    <w:tmpl w:val="459245B8"/>
    <w:name w:val="WW8Num38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  <w:lang w:eastAsia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  <w:lang w:eastAsia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  <w:lang w:eastAsia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  <w:lang w:eastAsia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lang w:eastAsia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  <w:lang w:eastAsia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  <w:lang w:eastAsia="ar-SA"/>
      </w:rPr>
    </w:lvl>
  </w:abstractNum>
  <w:abstractNum w:abstractNumId="37" w15:restartNumberingAfterBreak="0">
    <w:nsid w:val="00000025"/>
    <w:multiLevelType w:val="multilevel"/>
    <w:tmpl w:val="6C7A092C"/>
    <w:name w:val="WW8Num39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38" w15:restartNumberingAfterBreak="0">
    <w:nsid w:val="00000026"/>
    <w:multiLevelType w:val="multilevel"/>
    <w:tmpl w:val="16B44092"/>
    <w:name w:val="WW8Num40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39" w15:restartNumberingAfterBreak="0">
    <w:nsid w:val="00000027"/>
    <w:multiLevelType w:val="multilevel"/>
    <w:tmpl w:val="023E51CE"/>
    <w:name w:val="WW8Num41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40" w15:restartNumberingAfterBreak="0">
    <w:nsid w:val="00000028"/>
    <w:multiLevelType w:val="multilevel"/>
    <w:tmpl w:val="4956F540"/>
    <w:name w:val="WW8Num4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41" w15:restartNumberingAfterBreak="0">
    <w:nsid w:val="00000029"/>
    <w:multiLevelType w:val="multilevel"/>
    <w:tmpl w:val="2988A9C0"/>
    <w:name w:val="WW8Num43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42" w15:restartNumberingAfterBreak="0">
    <w:nsid w:val="0000002A"/>
    <w:multiLevelType w:val="multilevel"/>
    <w:tmpl w:val="B77C8D1E"/>
    <w:name w:val="WW8Num44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Calibri" w:hint="default"/>
        <w:b w:val="0"/>
        <w:bCs w:val="0"/>
        <w:spacing w:val="1"/>
        <w:sz w:val="24"/>
        <w:lang w:val="pl-PL" w:eastAsia="ar-SA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pacing w:val="1"/>
        <w:sz w:val="24"/>
        <w:lang w:val="pl-PL" w:eastAsia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43" w15:restartNumberingAfterBreak="0">
    <w:nsid w:val="0000002B"/>
    <w:multiLevelType w:val="multilevel"/>
    <w:tmpl w:val="1A70B77E"/>
    <w:name w:val="WW8Num45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44" w15:restartNumberingAfterBreak="0">
    <w:nsid w:val="0000002C"/>
    <w:multiLevelType w:val="multilevel"/>
    <w:tmpl w:val="0000002C"/>
    <w:name w:val="WW8Num46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45" w15:restartNumberingAfterBreak="0">
    <w:nsid w:val="0000002D"/>
    <w:multiLevelType w:val="multilevel"/>
    <w:tmpl w:val="0000002D"/>
    <w:name w:val="WW8Num47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46" w15:restartNumberingAfterBreak="0">
    <w:nsid w:val="0000002E"/>
    <w:multiLevelType w:val="multilevel"/>
    <w:tmpl w:val="0000002E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Calibri"/>
        <w:b w:val="0"/>
        <w:bCs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Calibri" w:eastAsia="Calibri" w:hAnsi="Calibri" w:cs="Calibri"/>
        <w:b w:val="0"/>
        <w:bCs w:val="0"/>
        <w:sz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Calibri" w:eastAsia="Calibri" w:hAnsi="Calibri" w:cs="Calibri"/>
        <w:b w:val="0"/>
        <w:bCs w:val="0"/>
        <w:sz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Calibri" w:eastAsia="Calibri" w:hAnsi="Calibri" w:cs="Calibri"/>
        <w:b w:val="0"/>
        <w:bCs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Calibri" w:eastAsia="Calibri" w:hAnsi="Calibri" w:cs="Calibri"/>
        <w:b w:val="0"/>
        <w:bCs w:val="0"/>
        <w:sz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Calibri" w:eastAsia="Calibri" w:hAnsi="Calibri" w:cs="Calibri"/>
        <w:b w:val="0"/>
        <w:bCs w:val="0"/>
        <w:sz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Calibri" w:eastAsia="Calibri" w:hAnsi="Calibri" w:cs="Calibri"/>
        <w:b w:val="0"/>
        <w:bCs w:val="0"/>
        <w:sz w:val="24"/>
      </w:rPr>
    </w:lvl>
  </w:abstractNum>
  <w:abstractNum w:abstractNumId="47" w15:restartNumberingAfterBreak="0">
    <w:nsid w:val="0000002F"/>
    <w:multiLevelType w:val="multilevel"/>
    <w:tmpl w:val="0000002F"/>
    <w:name w:val="WW8Num4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4"/>
        <w:lang w:val="pl-PL"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Calibri"/>
        <w:sz w:val="24"/>
        <w:lang w:val="pl-PL" w:eastAsia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  <w:sz w:val="24"/>
        <w:lang w:val="pl-PL"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sz w:val="24"/>
        <w:lang w:val="pl-PL" w:eastAsia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sz w:val="24"/>
        <w:lang w:val="pl-PL" w:eastAsia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sz w:val="24"/>
        <w:lang w:val="pl-PL" w:eastAsia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sz w:val="24"/>
        <w:lang w:val="pl-PL" w:eastAsia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sz w:val="24"/>
        <w:lang w:val="pl-PL" w:eastAsia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Calibri"/>
        <w:sz w:val="24"/>
        <w:lang w:val="pl-PL" w:eastAsia="ar-SA"/>
      </w:rPr>
    </w:lvl>
  </w:abstractNum>
  <w:abstractNum w:abstractNumId="48" w15:restartNumberingAfterBreak="0">
    <w:nsid w:val="00000030"/>
    <w:multiLevelType w:val="multilevel"/>
    <w:tmpl w:val="00000030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ahoma" w:hAnsi="Tahom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8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imes New Roman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9" w15:restartNumberingAfterBreak="0">
    <w:nsid w:val="00000031"/>
    <w:multiLevelType w:val="multilevel"/>
    <w:tmpl w:val="00000031"/>
    <w:name w:val="WW8Num51"/>
    <w:lvl w:ilvl="0">
      <w:start w:val="1"/>
      <w:numFmt w:val="decimal"/>
      <w:lvlText w:val="%1)"/>
      <w:lvlJc w:val="left"/>
      <w:pPr>
        <w:tabs>
          <w:tab w:val="num" w:pos="1260"/>
        </w:tabs>
        <w:ind w:left="900" w:firstLine="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2"/>
        <w:szCs w:val="22"/>
      </w:rPr>
    </w:lvl>
  </w:abstractNum>
  <w:abstractNum w:abstractNumId="50" w15:restartNumberingAfterBreak="0">
    <w:nsid w:val="00000032"/>
    <w:multiLevelType w:val="multilevel"/>
    <w:tmpl w:val="00000032"/>
    <w:name w:val="WW8Num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b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b/>
        <w:sz w:val="22"/>
        <w:szCs w:val="22"/>
      </w:rPr>
    </w:lvl>
  </w:abstractNum>
  <w:abstractNum w:abstractNumId="51" w15:restartNumberingAfterBreak="0">
    <w:nsid w:val="00000033"/>
    <w:multiLevelType w:val="multilevel"/>
    <w:tmpl w:val="00000033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00000034"/>
    <w:multiLevelType w:val="multilevel"/>
    <w:tmpl w:val="00000034"/>
    <w:name w:val="WW8Num54"/>
    <w:lvl w:ilvl="0">
      <w:start w:val="1"/>
      <w:numFmt w:val="decimal"/>
      <w:lvlText w:val="%1)"/>
      <w:lvlJc w:val="left"/>
      <w:pPr>
        <w:tabs>
          <w:tab w:val="num" w:pos="1440"/>
        </w:tabs>
        <w:ind w:left="108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00000035"/>
    <w:multiLevelType w:val="multilevel"/>
    <w:tmpl w:val="00000035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6"/>
    <w:multiLevelType w:val="multilevel"/>
    <w:tmpl w:val="00000036"/>
    <w:name w:val="WW8Num56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  <w:rPr>
        <w:rFonts w:cs="Times New Roman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cs="Times New Roman"/>
        <w:b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cs="Times New Roman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cs="Times New Roman"/>
        <w:b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cs="Times New Roman"/>
        <w:b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cs="Times New Roman"/>
        <w:b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cs="Times New Roman"/>
        <w:b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cs="Times New Roman"/>
        <w:b/>
        <w:sz w:val="22"/>
        <w:szCs w:val="22"/>
      </w:rPr>
    </w:lvl>
  </w:abstractNum>
  <w:abstractNum w:abstractNumId="55" w15:restartNumberingAfterBreak="0">
    <w:nsid w:val="00000037"/>
    <w:multiLevelType w:val="multilevel"/>
    <w:tmpl w:val="00000037"/>
    <w:name w:val="WW8Num57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00000038"/>
    <w:multiLevelType w:val="multilevel"/>
    <w:tmpl w:val="00000038"/>
    <w:name w:val="WW8Num58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57" w15:restartNumberingAfterBreak="0">
    <w:nsid w:val="04DF1FA9"/>
    <w:multiLevelType w:val="multilevel"/>
    <w:tmpl w:val="00000026"/>
    <w:name w:val="WW8Num40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58" w15:restartNumberingAfterBreak="0">
    <w:nsid w:val="07CF47E9"/>
    <w:multiLevelType w:val="hybridMultilevel"/>
    <w:tmpl w:val="B4B05F0E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35814EE" w:tentative="1">
      <w:start w:val="1"/>
      <w:numFmt w:val="lowerLetter"/>
      <w:lvlText w:val="%2."/>
      <w:lvlJc w:val="left"/>
      <w:pPr>
        <w:ind w:left="1440" w:hanging="360"/>
      </w:pPr>
    </w:lvl>
    <w:lvl w:ilvl="2" w:tplc="0000000E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C9C6821"/>
    <w:multiLevelType w:val="hybridMultilevel"/>
    <w:tmpl w:val="134482D4"/>
    <w:name w:val="WW8Num31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0" w15:restartNumberingAfterBreak="0">
    <w:nsid w:val="12627408"/>
    <w:multiLevelType w:val="hybridMultilevel"/>
    <w:tmpl w:val="B5F2A324"/>
    <w:lvl w:ilvl="0" w:tplc="4E58D7CC">
      <w:numFmt w:val="bullet"/>
      <w:lvlText w:val=""/>
      <w:legacy w:legacy="1" w:legacySpace="0" w:legacyIndent="360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4163B31"/>
    <w:multiLevelType w:val="multilevel"/>
    <w:tmpl w:val="0000002B"/>
    <w:name w:val="WW8Num452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62" w15:restartNumberingAfterBreak="0">
    <w:nsid w:val="188B3F39"/>
    <w:multiLevelType w:val="multilevel"/>
    <w:tmpl w:val="00000028"/>
    <w:name w:val="WW8Num42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63" w15:restartNumberingAfterBreak="0">
    <w:nsid w:val="19B26B60"/>
    <w:multiLevelType w:val="multilevel"/>
    <w:tmpl w:val="39D8625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1E4746E5"/>
    <w:multiLevelType w:val="multilevel"/>
    <w:tmpl w:val="5B123D08"/>
    <w:name w:val="WW8Num44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pacing w:val="1"/>
        <w:sz w:val="24"/>
        <w:lang w:val="pl-PL" w:eastAsia="ar-SA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color w:val="auto"/>
        <w:spacing w:val="1"/>
        <w:sz w:val="24"/>
        <w:lang w:val="pl-PL" w:eastAsia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65" w15:restartNumberingAfterBreak="0">
    <w:nsid w:val="21F43340"/>
    <w:multiLevelType w:val="multilevel"/>
    <w:tmpl w:val="B77C8D1E"/>
    <w:name w:val="WW8Num443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Calibri" w:hint="default"/>
        <w:b w:val="0"/>
        <w:bCs w:val="0"/>
        <w:spacing w:val="1"/>
        <w:sz w:val="24"/>
        <w:lang w:val="pl-PL" w:eastAsia="ar-SA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pacing w:val="1"/>
        <w:sz w:val="24"/>
        <w:lang w:val="pl-PL" w:eastAsia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66" w15:restartNumberingAfterBreak="0">
    <w:nsid w:val="28C37414"/>
    <w:multiLevelType w:val="multilevel"/>
    <w:tmpl w:val="00000024"/>
    <w:name w:val="WW8Num38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  <w:lang w:eastAsia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  <w:lang w:eastAsia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  <w:lang w:eastAsia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  <w:lang w:eastAsia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lang w:eastAsia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  <w:lang w:eastAsia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  <w:lang w:eastAsia="ar-SA"/>
      </w:rPr>
    </w:lvl>
  </w:abstractNum>
  <w:abstractNum w:abstractNumId="67" w15:restartNumberingAfterBreak="0">
    <w:nsid w:val="2A0C3A61"/>
    <w:multiLevelType w:val="multilevel"/>
    <w:tmpl w:val="00000027"/>
    <w:name w:val="WW8Num413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68" w15:restartNumberingAfterBreak="0">
    <w:nsid w:val="320948D6"/>
    <w:multiLevelType w:val="hybridMultilevel"/>
    <w:tmpl w:val="116E2F22"/>
    <w:name w:val="WW8Num2722"/>
    <w:lvl w:ilvl="0" w:tplc="00000019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2A2397E"/>
    <w:multiLevelType w:val="hybridMultilevel"/>
    <w:tmpl w:val="10E812AA"/>
    <w:name w:val="WW8Num282"/>
    <w:lvl w:ilvl="0" w:tplc="CC628A88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5BE6A47"/>
    <w:multiLevelType w:val="multilevel"/>
    <w:tmpl w:val="00000025"/>
    <w:name w:val="WW8Num39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71" w15:restartNumberingAfterBreak="0">
    <w:nsid w:val="3BFD0AB4"/>
    <w:multiLevelType w:val="multilevel"/>
    <w:tmpl w:val="C4209C74"/>
    <w:name w:val="WW8Num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."/>
      <w:lvlJc w:val="left"/>
      <w:pPr>
        <w:tabs>
          <w:tab w:val="num" w:pos="720"/>
        </w:tabs>
        <w:ind w:left="720" w:hanging="360"/>
      </w:pPr>
      <w:rPr>
        <w:rFonts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2" w15:restartNumberingAfterBreak="0">
    <w:nsid w:val="42DF2C47"/>
    <w:multiLevelType w:val="multilevel"/>
    <w:tmpl w:val="7CA43F98"/>
    <w:name w:val="WW8Num41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73" w15:restartNumberingAfterBreak="0">
    <w:nsid w:val="433F010B"/>
    <w:multiLevelType w:val="multilevel"/>
    <w:tmpl w:val="0000002B"/>
    <w:name w:val="WW8Num45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74" w15:restartNumberingAfterBreak="0">
    <w:nsid w:val="4E816532"/>
    <w:multiLevelType w:val="multilevel"/>
    <w:tmpl w:val="0000002A"/>
    <w:name w:val="WW8Num442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pacing w:val="1"/>
        <w:sz w:val="24"/>
        <w:lang w:val="pl-PL" w:eastAsia="ar-SA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pacing w:val="1"/>
        <w:sz w:val="24"/>
        <w:lang w:val="pl-PL" w:eastAsia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abstractNum w:abstractNumId="75" w15:restartNumberingAfterBreak="0">
    <w:nsid w:val="58631558"/>
    <w:multiLevelType w:val="hybridMultilevel"/>
    <w:tmpl w:val="0970762A"/>
    <w:name w:val="WW8Num272"/>
    <w:lvl w:ilvl="0" w:tplc="00000019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F940B98"/>
    <w:multiLevelType w:val="hybridMultilevel"/>
    <w:tmpl w:val="29A28258"/>
    <w:name w:val="WW8Num312"/>
    <w:lvl w:ilvl="0" w:tplc="DCDC6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7" w15:restartNumberingAfterBreak="0">
    <w:nsid w:val="60D9360F"/>
    <w:multiLevelType w:val="hybridMultilevel"/>
    <w:tmpl w:val="AC3E6BFA"/>
    <w:lvl w:ilvl="0" w:tplc="0415000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068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98A0EEC"/>
    <w:multiLevelType w:val="multilevel"/>
    <w:tmpl w:val="32868DB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6BCC5095"/>
    <w:multiLevelType w:val="hybridMultilevel"/>
    <w:tmpl w:val="7B0E4CC0"/>
    <w:name w:val="WW8Num313"/>
    <w:lvl w:ilvl="0" w:tplc="EB62B0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0" w15:restartNumberingAfterBreak="0">
    <w:nsid w:val="71285BFC"/>
    <w:multiLevelType w:val="multilevel"/>
    <w:tmpl w:val="13B8FD6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71EA6D44"/>
    <w:multiLevelType w:val="multilevel"/>
    <w:tmpl w:val="5318497C"/>
    <w:name w:val="WW8Num26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2" w15:restartNumberingAfterBreak="0">
    <w:nsid w:val="73566C74"/>
    <w:multiLevelType w:val="multilevel"/>
    <w:tmpl w:val="097EA458"/>
    <w:name w:val="WW8Num282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3" w15:restartNumberingAfterBreak="0">
    <w:nsid w:val="7FD02077"/>
    <w:multiLevelType w:val="multilevel"/>
    <w:tmpl w:val="00000029"/>
    <w:name w:val="WW8Num43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bCs w:val="0"/>
        <w:sz w:val="24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/>
        <w:b w:val="0"/>
        <w:bCs w:val="0"/>
        <w:sz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  <w:sz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4"/>
      </w:rPr>
    </w:lvl>
  </w:abstractNum>
  <w:num w:numId="1" w16cid:durableId="1063135982">
    <w:abstractNumId w:val="1"/>
  </w:num>
  <w:num w:numId="2" w16cid:durableId="984088640">
    <w:abstractNumId w:val="30"/>
  </w:num>
  <w:num w:numId="3" w16cid:durableId="104591340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 w16cid:durableId="1982495809">
    <w:abstractNumId w:val="60"/>
  </w:num>
  <w:num w:numId="5" w16cid:durableId="65668585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291980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2450771">
    <w:abstractNumId w:val="78"/>
  </w:num>
  <w:num w:numId="8" w16cid:durableId="1249845500">
    <w:abstractNumId w:val="63"/>
  </w:num>
  <w:num w:numId="9" w16cid:durableId="679042752">
    <w:abstractNumId w:val="8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AC"/>
    <w:rsid w:val="000011CE"/>
    <w:rsid w:val="00001640"/>
    <w:rsid w:val="00003EF6"/>
    <w:rsid w:val="00005702"/>
    <w:rsid w:val="000073B2"/>
    <w:rsid w:val="00007A97"/>
    <w:rsid w:val="00010F45"/>
    <w:rsid w:val="00014058"/>
    <w:rsid w:val="0001492A"/>
    <w:rsid w:val="000174CA"/>
    <w:rsid w:val="000205D4"/>
    <w:rsid w:val="00027CB6"/>
    <w:rsid w:val="00030BA1"/>
    <w:rsid w:val="00032620"/>
    <w:rsid w:val="000328B5"/>
    <w:rsid w:val="00033999"/>
    <w:rsid w:val="00035F63"/>
    <w:rsid w:val="00041739"/>
    <w:rsid w:val="00043D5E"/>
    <w:rsid w:val="000477FC"/>
    <w:rsid w:val="00050F78"/>
    <w:rsid w:val="00053399"/>
    <w:rsid w:val="00055C9D"/>
    <w:rsid w:val="00055EDA"/>
    <w:rsid w:val="0005748D"/>
    <w:rsid w:val="00061985"/>
    <w:rsid w:val="00062345"/>
    <w:rsid w:val="00063470"/>
    <w:rsid w:val="0006529B"/>
    <w:rsid w:val="000653A6"/>
    <w:rsid w:val="000673BB"/>
    <w:rsid w:val="000674D4"/>
    <w:rsid w:val="000675C7"/>
    <w:rsid w:val="00071652"/>
    <w:rsid w:val="0007278C"/>
    <w:rsid w:val="000741D7"/>
    <w:rsid w:val="00074D32"/>
    <w:rsid w:val="00077919"/>
    <w:rsid w:val="00077BCB"/>
    <w:rsid w:val="00077BF3"/>
    <w:rsid w:val="000820E4"/>
    <w:rsid w:val="00082839"/>
    <w:rsid w:val="0008355A"/>
    <w:rsid w:val="00084F5F"/>
    <w:rsid w:val="000871FC"/>
    <w:rsid w:val="00090753"/>
    <w:rsid w:val="000915B6"/>
    <w:rsid w:val="00097DC6"/>
    <w:rsid w:val="000A4207"/>
    <w:rsid w:val="000A7779"/>
    <w:rsid w:val="000B0FB7"/>
    <w:rsid w:val="000B1ACA"/>
    <w:rsid w:val="000B27E1"/>
    <w:rsid w:val="000B5892"/>
    <w:rsid w:val="000B652F"/>
    <w:rsid w:val="000C0DEC"/>
    <w:rsid w:val="000C3CEA"/>
    <w:rsid w:val="000C50A1"/>
    <w:rsid w:val="000C5217"/>
    <w:rsid w:val="000C534A"/>
    <w:rsid w:val="000C5743"/>
    <w:rsid w:val="000D0F2A"/>
    <w:rsid w:val="000D4572"/>
    <w:rsid w:val="000D4AC1"/>
    <w:rsid w:val="000D682E"/>
    <w:rsid w:val="000E0DB9"/>
    <w:rsid w:val="000E132F"/>
    <w:rsid w:val="000E13A5"/>
    <w:rsid w:val="000E444E"/>
    <w:rsid w:val="000E550E"/>
    <w:rsid w:val="000E5C57"/>
    <w:rsid w:val="000F1CE1"/>
    <w:rsid w:val="000F28A4"/>
    <w:rsid w:val="000F2A2F"/>
    <w:rsid w:val="000F428F"/>
    <w:rsid w:val="000F4AB7"/>
    <w:rsid w:val="000F7E39"/>
    <w:rsid w:val="001002B8"/>
    <w:rsid w:val="001029F0"/>
    <w:rsid w:val="00103594"/>
    <w:rsid w:val="001053D2"/>
    <w:rsid w:val="00107315"/>
    <w:rsid w:val="00107647"/>
    <w:rsid w:val="00110246"/>
    <w:rsid w:val="00110447"/>
    <w:rsid w:val="001108BC"/>
    <w:rsid w:val="00111AB0"/>
    <w:rsid w:val="0011311A"/>
    <w:rsid w:val="00113B9D"/>
    <w:rsid w:val="001147D4"/>
    <w:rsid w:val="001155DF"/>
    <w:rsid w:val="001159F1"/>
    <w:rsid w:val="001162DC"/>
    <w:rsid w:val="0011770F"/>
    <w:rsid w:val="001220C4"/>
    <w:rsid w:val="0012400E"/>
    <w:rsid w:val="00124ADE"/>
    <w:rsid w:val="001253A8"/>
    <w:rsid w:val="0012562E"/>
    <w:rsid w:val="00130546"/>
    <w:rsid w:val="001308F9"/>
    <w:rsid w:val="001326F5"/>
    <w:rsid w:val="00133FA1"/>
    <w:rsid w:val="00136311"/>
    <w:rsid w:val="00136A8F"/>
    <w:rsid w:val="001416FE"/>
    <w:rsid w:val="00141906"/>
    <w:rsid w:val="001474FD"/>
    <w:rsid w:val="00150BD3"/>
    <w:rsid w:val="00152AF6"/>
    <w:rsid w:val="00152D91"/>
    <w:rsid w:val="00153B5C"/>
    <w:rsid w:val="001562B8"/>
    <w:rsid w:val="00162BF4"/>
    <w:rsid w:val="00164061"/>
    <w:rsid w:val="00164168"/>
    <w:rsid w:val="00165233"/>
    <w:rsid w:val="00165BAD"/>
    <w:rsid w:val="00170A48"/>
    <w:rsid w:val="00170FE0"/>
    <w:rsid w:val="001735AC"/>
    <w:rsid w:val="0018720E"/>
    <w:rsid w:val="001874D6"/>
    <w:rsid w:val="00187D58"/>
    <w:rsid w:val="0019253C"/>
    <w:rsid w:val="001957A3"/>
    <w:rsid w:val="00195A99"/>
    <w:rsid w:val="00197A53"/>
    <w:rsid w:val="001A0853"/>
    <w:rsid w:val="001A15E7"/>
    <w:rsid w:val="001A244D"/>
    <w:rsid w:val="001A2BAE"/>
    <w:rsid w:val="001A369B"/>
    <w:rsid w:val="001A3D30"/>
    <w:rsid w:val="001A5F56"/>
    <w:rsid w:val="001A6E32"/>
    <w:rsid w:val="001A6EBD"/>
    <w:rsid w:val="001B0037"/>
    <w:rsid w:val="001B0B1A"/>
    <w:rsid w:val="001B171A"/>
    <w:rsid w:val="001B1849"/>
    <w:rsid w:val="001B2908"/>
    <w:rsid w:val="001B334A"/>
    <w:rsid w:val="001B40E2"/>
    <w:rsid w:val="001C11B7"/>
    <w:rsid w:val="001C3849"/>
    <w:rsid w:val="001C3B86"/>
    <w:rsid w:val="001C3D67"/>
    <w:rsid w:val="001C5E33"/>
    <w:rsid w:val="001C642A"/>
    <w:rsid w:val="001D122B"/>
    <w:rsid w:val="001D26B7"/>
    <w:rsid w:val="001D4DC0"/>
    <w:rsid w:val="001D6748"/>
    <w:rsid w:val="001D6D3E"/>
    <w:rsid w:val="001D6E4E"/>
    <w:rsid w:val="001E3E2E"/>
    <w:rsid w:val="001E3E49"/>
    <w:rsid w:val="001E4E20"/>
    <w:rsid w:val="001E4EA0"/>
    <w:rsid w:val="001E62EE"/>
    <w:rsid w:val="001E6A5D"/>
    <w:rsid w:val="001E7052"/>
    <w:rsid w:val="001F05E9"/>
    <w:rsid w:val="001F073A"/>
    <w:rsid w:val="001F12A7"/>
    <w:rsid w:val="001F1A01"/>
    <w:rsid w:val="001F256F"/>
    <w:rsid w:val="001F457C"/>
    <w:rsid w:val="001F5C89"/>
    <w:rsid w:val="0020039F"/>
    <w:rsid w:val="00200A1D"/>
    <w:rsid w:val="002010FF"/>
    <w:rsid w:val="00203907"/>
    <w:rsid w:val="002062BF"/>
    <w:rsid w:val="002072FD"/>
    <w:rsid w:val="00207C71"/>
    <w:rsid w:val="00207D25"/>
    <w:rsid w:val="002135CB"/>
    <w:rsid w:val="002149C0"/>
    <w:rsid w:val="00214FFA"/>
    <w:rsid w:val="00215212"/>
    <w:rsid w:val="002153BA"/>
    <w:rsid w:val="00216B48"/>
    <w:rsid w:val="00221C3C"/>
    <w:rsid w:val="0022259C"/>
    <w:rsid w:val="00222BE7"/>
    <w:rsid w:val="00223423"/>
    <w:rsid w:val="00224490"/>
    <w:rsid w:val="00225C66"/>
    <w:rsid w:val="00226EB3"/>
    <w:rsid w:val="002303CE"/>
    <w:rsid w:val="0023054C"/>
    <w:rsid w:val="00232E3C"/>
    <w:rsid w:val="00232E8C"/>
    <w:rsid w:val="002330DF"/>
    <w:rsid w:val="00234358"/>
    <w:rsid w:val="00236C38"/>
    <w:rsid w:val="00237D61"/>
    <w:rsid w:val="002408BD"/>
    <w:rsid w:val="00240F1A"/>
    <w:rsid w:val="002410D8"/>
    <w:rsid w:val="00242A44"/>
    <w:rsid w:val="00243605"/>
    <w:rsid w:val="00246A85"/>
    <w:rsid w:val="00246B9F"/>
    <w:rsid w:val="002506AE"/>
    <w:rsid w:val="00251763"/>
    <w:rsid w:val="00252436"/>
    <w:rsid w:val="00252FC7"/>
    <w:rsid w:val="002558CE"/>
    <w:rsid w:val="002576A3"/>
    <w:rsid w:val="0026134C"/>
    <w:rsid w:val="002615EA"/>
    <w:rsid w:val="00262E9C"/>
    <w:rsid w:val="00264010"/>
    <w:rsid w:val="00265F49"/>
    <w:rsid w:val="00271B05"/>
    <w:rsid w:val="002760E5"/>
    <w:rsid w:val="00276ACC"/>
    <w:rsid w:val="002773BB"/>
    <w:rsid w:val="00281703"/>
    <w:rsid w:val="00281DB2"/>
    <w:rsid w:val="00282280"/>
    <w:rsid w:val="0029141F"/>
    <w:rsid w:val="00292497"/>
    <w:rsid w:val="00292D7D"/>
    <w:rsid w:val="00293F84"/>
    <w:rsid w:val="00295EED"/>
    <w:rsid w:val="002A09D8"/>
    <w:rsid w:val="002A0ADC"/>
    <w:rsid w:val="002A2F4B"/>
    <w:rsid w:val="002A5AF7"/>
    <w:rsid w:val="002A6372"/>
    <w:rsid w:val="002A71E2"/>
    <w:rsid w:val="002A77E3"/>
    <w:rsid w:val="002A7FED"/>
    <w:rsid w:val="002B096E"/>
    <w:rsid w:val="002B0985"/>
    <w:rsid w:val="002B107A"/>
    <w:rsid w:val="002B19AB"/>
    <w:rsid w:val="002B37E5"/>
    <w:rsid w:val="002B3E01"/>
    <w:rsid w:val="002B3E4F"/>
    <w:rsid w:val="002B484D"/>
    <w:rsid w:val="002B492E"/>
    <w:rsid w:val="002B7DAF"/>
    <w:rsid w:val="002C094A"/>
    <w:rsid w:val="002C2C3C"/>
    <w:rsid w:val="002C43A1"/>
    <w:rsid w:val="002C5131"/>
    <w:rsid w:val="002D4F0F"/>
    <w:rsid w:val="002D50A3"/>
    <w:rsid w:val="002D5225"/>
    <w:rsid w:val="002E11D2"/>
    <w:rsid w:val="002E131C"/>
    <w:rsid w:val="002E1B21"/>
    <w:rsid w:val="002E21C0"/>
    <w:rsid w:val="002E3CEB"/>
    <w:rsid w:val="002E4A32"/>
    <w:rsid w:val="002E4E55"/>
    <w:rsid w:val="002E5C3E"/>
    <w:rsid w:val="002E5DE3"/>
    <w:rsid w:val="002E71CF"/>
    <w:rsid w:val="002F064D"/>
    <w:rsid w:val="002F24C1"/>
    <w:rsid w:val="002F3782"/>
    <w:rsid w:val="002F6F5F"/>
    <w:rsid w:val="002F7B6F"/>
    <w:rsid w:val="00300931"/>
    <w:rsid w:val="00301DEF"/>
    <w:rsid w:val="00304831"/>
    <w:rsid w:val="0030550A"/>
    <w:rsid w:val="003076E1"/>
    <w:rsid w:val="003079BC"/>
    <w:rsid w:val="00310C4A"/>
    <w:rsid w:val="00312DA4"/>
    <w:rsid w:val="00314164"/>
    <w:rsid w:val="0031549B"/>
    <w:rsid w:val="00317A27"/>
    <w:rsid w:val="00317A8A"/>
    <w:rsid w:val="003214CD"/>
    <w:rsid w:val="0032225F"/>
    <w:rsid w:val="00326B39"/>
    <w:rsid w:val="0032762B"/>
    <w:rsid w:val="003277D0"/>
    <w:rsid w:val="00330CCC"/>
    <w:rsid w:val="00331EF5"/>
    <w:rsid w:val="003333A9"/>
    <w:rsid w:val="0033554C"/>
    <w:rsid w:val="00336244"/>
    <w:rsid w:val="003402E5"/>
    <w:rsid w:val="0034281D"/>
    <w:rsid w:val="003464DF"/>
    <w:rsid w:val="00352C77"/>
    <w:rsid w:val="00354209"/>
    <w:rsid w:val="00355242"/>
    <w:rsid w:val="0035568A"/>
    <w:rsid w:val="00356D96"/>
    <w:rsid w:val="00356E4F"/>
    <w:rsid w:val="00357EAB"/>
    <w:rsid w:val="00363559"/>
    <w:rsid w:val="00365D01"/>
    <w:rsid w:val="003675F9"/>
    <w:rsid w:val="0037062B"/>
    <w:rsid w:val="00371116"/>
    <w:rsid w:val="003715B6"/>
    <w:rsid w:val="003721A7"/>
    <w:rsid w:val="0037524B"/>
    <w:rsid w:val="003805F5"/>
    <w:rsid w:val="00383802"/>
    <w:rsid w:val="00384AE1"/>
    <w:rsid w:val="003850EB"/>
    <w:rsid w:val="003905F0"/>
    <w:rsid w:val="00391AC6"/>
    <w:rsid w:val="00391EC3"/>
    <w:rsid w:val="00393DF4"/>
    <w:rsid w:val="0039493A"/>
    <w:rsid w:val="00394D30"/>
    <w:rsid w:val="00397E9D"/>
    <w:rsid w:val="00397ECC"/>
    <w:rsid w:val="003A0A3C"/>
    <w:rsid w:val="003A13AB"/>
    <w:rsid w:val="003A1432"/>
    <w:rsid w:val="003A2B6A"/>
    <w:rsid w:val="003A4EC2"/>
    <w:rsid w:val="003A6A0E"/>
    <w:rsid w:val="003A6A7A"/>
    <w:rsid w:val="003B0102"/>
    <w:rsid w:val="003B17EB"/>
    <w:rsid w:val="003B3346"/>
    <w:rsid w:val="003B4185"/>
    <w:rsid w:val="003B5C98"/>
    <w:rsid w:val="003B6162"/>
    <w:rsid w:val="003B6192"/>
    <w:rsid w:val="003B71F1"/>
    <w:rsid w:val="003C05F0"/>
    <w:rsid w:val="003C0FA1"/>
    <w:rsid w:val="003C3562"/>
    <w:rsid w:val="003C35BA"/>
    <w:rsid w:val="003C4071"/>
    <w:rsid w:val="003C4573"/>
    <w:rsid w:val="003C489B"/>
    <w:rsid w:val="003C7639"/>
    <w:rsid w:val="003D1765"/>
    <w:rsid w:val="003D2616"/>
    <w:rsid w:val="003D3C32"/>
    <w:rsid w:val="003D59F1"/>
    <w:rsid w:val="003D6527"/>
    <w:rsid w:val="003E1A98"/>
    <w:rsid w:val="003E3594"/>
    <w:rsid w:val="003E3C8D"/>
    <w:rsid w:val="003E4148"/>
    <w:rsid w:val="003E5594"/>
    <w:rsid w:val="003E5E92"/>
    <w:rsid w:val="003F08E3"/>
    <w:rsid w:val="003F0AC1"/>
    <w:rsid w:val="003F0F69"/>
    <w:rsid w:val="003F174A"/>
    <w:rsid w:val="003F3BD6"/>
    <w:rsid w:val="003F49AD"/>
    <w:rsid w:val="003F6367"/>
    <w:rsid w:val="003F710A"/>
    <w:rsid w:val="004001CB"/>
    <w:rsid w:val="00401EA6"/>
    <w:rsid w:val="00401FED"/>
    <w:rsid w:val="00402EE6"/>
    <w:rsid w:val="004048E8"/>
    <w:rsid w:val="00404CE9"/>
    <w:rsid w:val="00405A00"/>
    <w:rsid w:val="004110AF"/>
    <w:rsid w:val="00414625"/>
    <w:rsid w:val="004157BD"/>
    <w:rsid w:val="004159F8"/>
    <w:rsid w:val="0041729A"/>
    <w:rsid w:val="0041749F"/>
    <w:rsid w:val="004202E7"/>
    <w:rsid w:val="00420CAE"/>
    <w:rsid w:val="00420DC3"/>
    <w:rsid w:val="00425112"/>
    <w:rsid w:val="00425A86"/>
    <w:rsid w:val="00427878"/>
    <w:rsid w:val="00430D41"/>
    <w:rsid w:val="004338E7"/>
    <w:rsid w:val="00433D42"/>
    <w:rsid w:val="00434E04"/>
    <w:rsid w:val="00434FCC"/>
    <w:rsid w:val="0044007B"/>
    <w:rsid w:val="004432EF"/>
    <w:rsid w:val="00450313"/>
    <w:rsid w:val="00453D2F"/>
    <w:rsid w:val="00456CE9"/>
    <w:rsid w:val="00461F55"/>
    <w:rsid w:val="004621DF"/>
    <w:rsid w:val="00463434"/>
    <w:rsid w:val="00463B5A"/>
    <w:rsid w:val="004648DC"/>
    <w:rsid w:val="00464AFE"/>
    <w:rsid w:val="00465704"/>
    <w:rsid w:val="00466129"/>
    <w:rsid w:val="00467C76"/>
    <w:rsid w:val="004701A6"/>
    <w:rsid w:val="00471374"/>
    <w:rsid w:val="00472E39"/>
    <w:rsid w:val="00474556"/>
    <w:rsid w:val="00482442"/>
    <w:rsid w:val="00487790"/>
    <w:rsid w:val="0049083F"/>
    <w:rsid w:val="00491E0F"/>
    <w:rsid w:val="00492E02"/>
    <w:rsid w:val="004947A0"/>
    <w:rsid w:val="00495AFD"/>
    <w:rsid w:val="00495D40"/>
    <w:rsid w:val="004A10C1"/>
    <w:rsid w:val="004A120F"/>
    <w:rsid w:val="004A2ED0"/>
    <w:rsid w:val="004A3A34"/>
    <w:rsid w:val="004A5506"/>
    <w:rsid w:val="004A66A9"/>
    <w:rsid w:val="004A709F"/>
    <w:rsid w:val="004A7DB9"/>
    <w:rsid w:val="004B5014"/>
    <w:rsid w:val="004B5854"/>
    <w:rsid w:val="004B7675"/>
    <w:rsid w:val="004C13B4"/>
    <w:rsid w:val="004C32FF"/>
    <w:rsid w:val="004C36A1"/>
    <w:rsid w:val="004C3F25"/>
    <w:rsid w:val="004C6C6B"/>
    <w:rsid w:val="004C7F15"/>
    <w:rsid w:val="004D01E2"/>
    <w:rsid w:val="004D19BC"/>
    <w:rsid w:val="004D25B4"/>
    <w:rsid w:val="004D76B6"/>
    <w:rsid w:val="004E1715"/>
    <w:rsid w:val="004E2D1B"/>
    <w:rsid w:val="004E58D4"/>
    <w:rsid w:val="004E711A"/>
    <w:rsid w:val="004E7947"/>
    <w:rsid w:val="004E79DA"/>
    <w:rsid w:val="004F3DD4"/>
    <w:rsid w:val="004F3E01"/>
    <w:rsid w:val="004F4137"/>
    <w:rsid w:val="004F4475"/>
    <w:rsid w:val="004F6C5E"/>
    <w:rsid w:val="004F779E"/>
    <w:rsid w:val="00501D42"/>
    <w:rsid w:val="00503BDE"/>
    <w:rsid w:val="005048DC"/>
    <w:rsid w:val="00505169"/>
    <w:rsid w:val="00505851"/>
    <w:rsid w:val="00505EF3"/>
    <w:rsid w:val="00506122"/>
    <w:rsid w:val="00507823"/>
    <w:rsid w:val="00507DD8"/>
    <w:rsid w:val="00511F1A"/>
    <w:rsid w:val="005125BE"/>
    <w:rsid w:val="00512CFD"/>
    <w:rsid w:val="00513139"/>
    <w:rsid w:val="005152E8"/>
    <w:rsid w:val="005159D4"/>
    <w:rsid w:val="00515E8B"/>
    <w:rsid w:val="0051709F"/>
    <w:rsid w:val="005254C1"/>
    <w:rsid w:val="005276D0"/>
    <w:rsid w:val="00531A26"/>
    <w:rsid w:val="00535495"/>
    <w:rsid w:val="00545122"/>
    <w:rsid w:val="005500E3"/>
    <w:rsid w:val="005503F5"/>
    <w:rsid w:val="005505E0"/>
    <w:rsid w:val="00552864"/>
    <w:rsid w:val="0055430D"/>
    <w:rsid w:val="00561EC3"/>
    <w:rsid w:val="005628D0"/>
    <w:rsid w:val="00566434"/>
    <w:rsid w:val="005668B1"/>
    <w:rsid w:val="00567BA0"/>
    <w:rsid w:val="005732AC"/>
    <w:rsid w:val="00574197"/>
    <w:rsid w:val="00574836"/>
    <w:rsid w:val="00580DB3"/>
    <w:rsid w:val="0058138E"/>
    <w:rsid w:val="005822BB"/>
    <w:rsid w:val="00583419"/>
    <w:rsid w:val="00584999"/>
    <w:rsid w:val="00585FD0"/>
    <w:rsid w:val="005875CF"/>
    <w:rsid w:val="00590A7A"/>
    <w:rsid w:val="00591C37"/>
    <w:rsid w:val="00591FA2"/>
    <w:rsid w:val="00595F7F"/>
    <w:rsid w:val="00596ABE"/>
    <w:rsid w:val="00597BA1"/>
    <w:rsid w:val="00597F4B"/>
    <w:rsid w:val="00597FF6"/>
    <w:rsid w:val="005A0EEB"/>
    <w:rsid w:val="005A234E"/>
    <w:rsid w:val="005A2F75"/>
    <w:rsid w:val="005A38D8"/>
    <w:rsid w:val="005A4003"/>
    <w:rsid w:val="005A6180"/>
    <w:rsid w:val="005A74A7"/>
    <w:rsid w:val="005B09F3"/>
    <w:rsid w:val="005B1FD8"/>
    <w:rsid w:val="005B4C4A"/>
    <w:rsid w:val="005B5AA8"/>
    <w:rsid w:val="005C04B7"/>
    <w:rsid w:val="005C0E88"/>
    <w:rsid w:val="005C28E4"/>
    <w:rsid w:val="005C2FFB"/>
    <w:rsid w:val="005C5EC5"/>
    <w:rsid w:val="005C6B03"/>
    <w:rsid w:val="005C7896"/>
    <w:rsid w:val="005C7B1F"/>
    <w:rsid w:val="005D1289"/>
    <w:rsid w:val="005D1F6F"/>
    <w:rsid w:val="005D2447"/>
    <w:rsid w:val="005D2AC3"/>
    <w:rsid w:val="005D5EDF"/>
    <w:rsid w:val="005D6C65"/>
    <w:rsid w:val="005E468C"/>
    <w:rsid w:val="005E6881"/>
    <w:rsid w:val="005E6ACF"/>
    <w:rsid w:val="005E7528"/>
    <w:rsid w:val="005F6A8C"/>
    <w:rsid w:val="005F7488"/>
    <w:rsid w:val="00600B2F"/>
    <w:rsid w:val="00600E0D"/>
    <w:rsid w:val="006018AA"/>
    <w:rsid w:val="006023AC"/>
    <w:rsid w:val="00604347"/>
    <w:rsid w:val="006063D0"/>
    <w:rsid w:val="00606580"/>
    <w:rsid w:val="006107D8"/>
    <w:rsid w:val="00611983"/>
    <w:rsid w:val="00612CFC"/>
    <w:rsid w:val="00613A76"/>
    <w:rsid w:val="00613BF7"/>
    <w:rsid w:val="006154DE"/>
    <w:rsid w:val="00620759"/>
    <w:rsid w:val="00621236"/>
    <w:rsid w:val="006220A1"/>
    <w:rsid w:val="006235C9"/>
    <w:rsid w:val="00626C67"/>
    <w:rsid w:val="00627EDC"/>
    <w:rsid w:val="0063111C"/>
    <w:rsid w:val="00632894"/>
    <w:rsid w:val="00632B31"/>
    <w:rsid w:val="00633717"/>
    <w:rsid w:val="006343EF"/>
    <w:rsid w:val="0063742C"/>
    <w:rsid w:val="00641549"/>
    <w:rsid w:val="00641C07"/>
    <w:rsid w:val="006441F9"/>
    <w:rsid w:val="00644AD3"/>
    <w:rsid w:val="00650691"/>
    <w:rsid w:val="00651A4D"/>
    <w:rsid w:val="00652F60"/>
    <w:rsid w:val="00653E38"/>
    <w:rsid w:val="00662681"/>
    <w:rsid w:val="00664119"/>
    <w:rsid w:val="0066504A"/>
    <w:rsid w:val="00665821"/>
    <w:rsid w:val="006737E4"/>
    <w:rsid w:val="006746AD"/>
    <w:rsid w:val="0067482C"/>
    <w:rsid w:val="0068090F"/>
    <w:rsid w:val="00681EFE"/>
    <w:rsid w:val="0068210B"/>
    <w:rsid w:val="00683F48"/>
    <w:rsid w:val="006900EB"/>
    <w:rsid w:val="006908CC"/>
    <w:rsid w:val="00691388"/>
    <w:rsid w:val="006945CB"/>
    <w:rsid w:val="006945E8"/>
    <w:rsid w:val="006957B5"/>
    <w:rsid w:val="006A294E"/>
    <w:rsid w:val="006A6756"/>
    <w:rsid w:val="006A6C5B"/>
    <w:rsid w:val="006A6DA5"/>
    <w:rsid w:val="006B08EF"/>
    <w:rsid w:val="006B0F93"/>
    <w:rsid w:val="006B224B"/>
    <w:rsid w:val="006B5EF2"/>
    <w:rsid w:val="006B67A0"/>
    <w:rsid w:val="006B746F"/>
    <w:rsid w:val="006C1EF2"/>
    <w:rsid w:val="006C2253"/>
    <w:rsid w:val="006C50A9"/>
    <w:rsid w:val="006C63C1"/>
    <w:rsid w:val="006C6507"/>
    <w:rsid w:val="006D0F69"/>
    <w:rsid w:val="006D1A2C"/>
    <w:rsid w:val="006D3689"/>
    <w:rsid w:val="006D39F7"/>
    <w:rsid w:val="006D50F0"/>
    <w:rsid w:val="006D58A0"/>
    <w:rsid w:val="006D6230"/>
    <w:rsid w:val="006D653C"/>
    <w:rsid w:val="006D7448"/>
    <w:rsid w:val="006D768D"/>
    <w:rsid w:val="006E0AF6"/>
    <w:rsid w:val="006E0FE9"/>
    <w:rsid w:val="006E1178"/>
    <w:rsid w:val="006E1398"/>
    <w:rsid w:val="006E3772"/>
    <w:rsid w:val="006E438C"/>
    <w:rsid w:val="006E60AF"/>
    <w:rsid w:val="006E68BF"/>
    <w:rsid w:val="006F0213"/>
    <w:rsid w:val="006F6EB3"/>
    <w:rsid w:val="00700A2B"/>
    <w:rsid w:val="007073F5"/>
    <w:rsid w:val="007109B7"/>
    <w:rsid w:val="00710D32"/>
    <w:rsid w:val="007114B3"/>
    <w:rsid w:val="00711722"/>
    <w:rsid w:val="00711EC0"/>
    <w:rsid w:val="00711FC6"/>
    <w:rsid w:val="00713742"/>
    <w:rsid w:val="00714AAE"/>
    <w:rsid w:val="007174E6"/>
    <w:rsid w:val="00721271"/>
    <w:rsid w:val="00722FC1"/>
    <w:rsid w:val="00726069"/>
    <w:rsid w:val="007302E9"/>
    <w:rsid w:val="00730BC1"/>
    <w:rsid w:val="007327EE"/>
    <w:rsid w:val="0073320C"/>
    <w:rsid w:val="00735569"/>
    <w:rsid w:val="00736BDE"/>
    <w:rsid w:val="00741602"/>
    <w:rsid w:val="00743626"/>
    <w:rsid w:val="0074448A"/>
    <w:rsid w:val="007445E6"/>
    <w:rsid w:val="0074660F"/>
    <w:rsid w:val="007528A1"/>
    <w:rsid w:val="007561AF"/>
    <w:rsid w:val="00757586"/>
    <w:rsid w:val="00761797"/>
    <w:rsid w:val="00762EFD"/>
    <w:rsid w:val="00764331"/>
    <w:rsid w:val="00764348"/>
    <w:rsid w:val="00767853"/>
    <w:rsid w:val="007728B3"/>
    <w:rsid w:val="007729C0"/>
    <w:rsid w:val="0077435E"/>
    <w:rsid w:val="00774EFF"/>
    <w:rsid w:val="0077506A"/>
    <w:rsid w:val="00775733"/>
    <w:rsid w:val="0077583A"/>
    <w:rsid w:val="00776086"/>
    <w:rsid w:val="007809B4"/>
    <w:rsid w:val="00780C7D"/>
    <w:rsid w:val="0078107B"/>
    <w:rsid w:val="00781389"/>
    <w:rsid w:val="00785268"/>
    <w:rsid w:val="00790749"/>
    <w:rsid w:val="00791D3C"/>
    <w:rsid w:val="0079309D"/>
    <w:rsid w:val="00795B2C"/>
    <w:rsid w:val="00795D70"/>
    <w:rsid w:val="00795EB3"/>
    <w:rsid w:val="00796095"/>
    <w:rsid w:val="00797A55"/>
    <w:rsid w:val="007A5459"/>
    <w:rsid w:val="007A56C7"/>
    <w:rsid w:val="007A76A9"/>
    <w:rsid w:val="007B0039"/>
    <w:rsid w:val="007B0929"/>
    <w:rsid w:val="007B1396"/>
    <w:rsid w:val="007B16B7"/>
    <w:rsid w:val="007B3700"/>
    <w:rsid w:val="007B4DB3"/>
    <w:rsid w:val="007C0EEE"/>
    <w:rsid w:val="007C2846"/>
    <w:rsid w:val="007C53B0"/>
    <w:rsid w:val="007C5726"/>
    <w:rsid w:val="007C617A"/>
    <w:rsid w:val="007C6B3B"/>
    <w:rsid w:val="007C77E0"/>
    <w:rsid w:val="007D4195"/>
    <w:rsid w:val="007D443A"/>
    <w:rsid w:val="007D4903"/>
    <w:rsid w:val="007D576D"/>
    <w:rsid w:val="007D5D20"/>
    <w:rsid w:val="007D600F"/>
    <w:rsid w:val="007D6775"/>
    <w:rsid w:val="007D7C94"/>
    <w:rsid w:val="007E1603"/>
    <w:rsid w:val="007E408F"/>
    <w:rsid w:val="007E4FCA"/>
    <w:rsid w:val="007E6C60"/>
    <w:rsid w:val="007F022B"/>
    <w:rsid w:val="007F0890"/>
    <w:rsid w:val="007F55AB"/>
    <w:rsid w:val="007F57AA"/>
    <w:rsid w:val="007F6840"/>
    <w:rsid w:val="007F7568"/>
    <w:rsid w:val="008041EB"/>
    <w:rsid w:val="0080737B"/>
    <w:rsid w:val="008076C9"/>
    <w:rsid w:val="00811B62"/>
    <w:rsid w:val="0081200D"/>
    <w:rsid w:val="00813581"/>
    <w:rsid w:val="00813979"/>
    <w:rsid w:val="00814A84"/>
    <w:rsid w:val="00814C1D"/>
    <w:rsid w:val="00815E0A"/>
    <w:rsid w:val="00816502"/>
    <w:rsid w:val="0081697B"/>
    <w:rsid w:val="00822F13"/>
    <w:rsid w:val="00824ED5"/>
    <w:rsid w:val="008250E6"/>
    <w:rsid w:val="0082524D"/>
    <w:rsid w:val="00826956"/>
    <w:rsid w:val="00827570"/>
    <w:rsid w:val="008318A6"/>
    <w:rsid w:val="008327AF"/>
    <w:rsid w:val="00832A9B"/>
    <w:rsid w:val="00832AD0"/>
    <w:rsid w:val="00835439"/>
    <w:rsid w:val="00837FC7"/>
    <w:rsid w:val="00842FA8"/>
    <w:rsid w:val="0084637F"/>
    <w:rsid w:val="00851F24"/>
    <w:rsid w:val="00854BAB"/>
    <w:rsid w:val="008570BC"/>
    <w:rsid w:val="008578C9"/>
    <w:rsid w:val="008613BB"/>
    <w:rsid w:val="00861D08"/>
    <w:rsid w:val="00865949"/>
    <w:rsid w:val="00865C98"/>
    <w:rsid w:val="008665ED"/>
    <w:rsid w:val="008667DA"/>
    <w:rsid w:val="00870679"/>
    <w:rsid w:val="00872DBB"/>
    <w:rsid w:val="0087441B"/>
    <w:rsid w:val="00875924"/>
    <w:rsid w:val="00877DE2"/>
    <w:rsid w:val="00880EAD"/>
    <w:rsid w:val="00881BA1"/>
    <w:rsid w:val="00884E64"/>
    <w:rsid w:val="008936FB"/>
    <w:rsid w:val="00893A56"/>
    <w:rsid w:val="00893E25"/>
    <w:rsid w:val="00897764"/>
    <w:rsid w:val="008A358F"/>
    <w:rsid w:val="008B041F"/>
    <w:rsid w:val="008B237B"/>
    <w:rsid w:val="008B4625"/>
    <w:rsid w:val="008B6429"/>
    <w:rsid w:val="008B77BB"/>
    <w:rsid w:val="008C04B8"/>
    <w:rsid w:val="008C1D1E"/>
    <w:rsid w:val="008C204A"/>
    <w:rsid w:val="008C28A7"/>
    <w:rsid w:val="008C583F"/>
    <w:rsid w:val="008C7163"/>
    <w:rsid w:val="008D015F"/>
    <w:rsid w:val="008D0254"/>
    <w:rsid w:val="008D279E"/>
    <w:rsid w:val="008D2C85"/>
    <w:rsid w:val="008D361B"/>
    <w:rsid w:val="008D38D8"/>
    <w:rsid w:val="008D3F1B"/>
    <w:rsid w:val="008D7CC5"/>
    <w:rsid w:val="008E5762"/>
    <w:rsid w:val="008E6AC2"/>
    <w:rsid w:val="008F423C"/>
    <w:rsid w:val="008F5DF7"/>
    <w:rsid w:val="008F72EA"/>
    <w:rsid w:val="008F7EF4"/>
    <w:rsid w:val="00900504"/>
    <w:rsid w:val="009027AD"/>
    <w:rsid w:val="00902F8D"/>
    <w:rsid w:val="00905ED4"/>
    <w:rsid w:val="00910345"/>
    <w:rsid w:val="00910501"/>
    <w:rsid w:val="0091062C"/>
    <w:rsid w:val="009119DD"/>
    <w:rsid w:val="00911C8A"/>
    <w:rsid w:val="00911E6F"/>
    <w:rsid w:val="0091352C"/>
    <w:rsid w:val="009148BD"/>
    <w:rsid w:val="009169B9"/>
    <w:rsid w:val="00917B5B"/>
    <w:rsid w:val="00922721"/>
    <w:rsid w:val="00927BBA"/>
    <w:rsid w:val="00930042"/>
    <w:rsid w:val="00933A2E"/>
    <w:rsid w:val="009344AB"/>
    <w:rsid w:val="00936864"/>
    <w:rsid w:val="00936FBB"/>
    <w:rsid w:val="0094033B"/>
    <w:rsid w:val="009409DC"/>
    <w:rsid w:val="00940CE6"/>
    <w:rsid w:val="00941C46"/>
    <w:rsid w:val="00947059"/>
    <w:rsid w:val="0094795D"/>
    <w:rsid w:val="00947A3C"/>
    <w:rsid w:val="00947FAE"/>
    <w:rsid w:val="00950043"/>
    <w:rsid w:val="00950117"/>
    <w:rsid w:val="00950BE9"/>
    <w:rsid w:val="009514D0"/>
    <w:rsid w:val="0095299A"/>
    <w:rsid w:val="009529BC"/>
    <w:rsid w:val="00953122"/>
    <w:rsid w:val="00953BCE"/>
    <w:rsid w:val="00955E17"/>
    <w:rsid w:val="00957340"/>
    <w:rsid w:val="00957857"/>
    <w:rsid w:val="00961A43"/>
    <w:rsid w:val="00963A7B"/>
    <w:rsid w:val="00966C90"/>
    <w:rsid w:val="0096739B"/>
    <w:rsid w:val="009678BA"/>
    <w:rsid w:val="00970EE8"/>
    <w:rsid w:val="00971626"/>
    <w:rsid w:val="00975C3A"/>
    <w:rsid w:val="00976767"/>
    <w:rsid w:val="009803EF"/>
    <w:rsid w:val="00980E68"/>
    <w:rsid w:val="00981D2C"/>
    <w:rsid w:val="00982B29"/>
    <w:rsid w:val="0098651F"/>
    <w:rsid w:val="00987A0D"/>
    <w:rsid w:val="00987E61"/>
    <w:rsid w:val="009912DC"/>
    <w:rsid w:val="00991A4D"/>
    <w:rsid w:val="0099283C"/>
    <w:rsid w:val="00992FD1"/>
    <w:rsid w:val="00994070"/>
    <w:rsid w:val="0099622C"/>
    <w:rsid w:val="009A05C5"/>
    <w:rsid w:val="009A1B46"/>
    <w:rsid w:val="009B081C"/>
    <w:rsid w:val="009B3E2E"/>
    <w:rsid w:val="009B4FA5"/>
    <w:rsid w:val="009B51F9"/>
    <w:rsid w:val="009B7EC9"/>
    <w:rsid w:val="009C0B45"/>
    <w:rsid w:val="009C1009"/>
    <w:rsid w:val="009C2517"/>
    <w:rsid w:val="009C4480"/>
    <w:rsid w:val="009C541B"/>
    <w:rsid w:val="009C5911"/>
    <w:rsid w:val="009C7D9B"/>
    <w:rsid w:val="009D3984"/>
    <w:rsid w:val="009D4252"/>
    <w:rsid w:val="009D49F7"/>
    <w:rsid w:val="009D4C32"/>
    <w:rsid w:val="009D5992"/>
    <w:rsid w:val="009D7303"/>
    <w:rsid w:val="009D7ADF"/>
    <w:rsid w:val="009E1956"/>
    <w:rsid w:val="009E2BD6"/>
    <w:rsid w:val="009E498F"/>
    <w:rsid w:val="009E4DB4"/>
    <w:rsid w:val="009E5359"/>
    <w:rsid w:val="009E53E3"/>
    <w:rsid w:val="009E554A"/>
    <w:rsid w:val="009E623B"/>
    <w:rsid w:val="009F3528"/>
    <w:rsid w:val="009F410F"/>
    <w:rsid w:val="009F603C"/>
    <w:rsid w:val="009F64EA"/>
    <w:rsid w:val="009F65ED"/>
    <w:rsid w:val="00A00F33"/>
    <w:rsid w:val="00A0206B"/>
    <w:rsid w:val="00A03F3E"/>
    <w:rsid w:val="00A0400E"/>
    <w:rsid w:val="00A05659"/>
    <w:rsid w:val="00A06A71"/>
    <w:rsid w:val="00A07217"/>
    <w:rsid w:val="00A07411"/>
    <w:rsid w:val="00A07AB5"/>
    <w:rsid w:val="00A11EDD"/>
    <w:rsid w:val="00A1208C"/>
    <w:rsid w:val="00A14448"/>
    <w:rsid w:val="00A16DE7"/>
    <w:rsid w:val="00A2158C"/>
    <w:rsid w:val="00A2192F"/>
    <w:rsid w:val="00A23B59"/>
    <w:rsid w:val="00A26F69"/>
    <w:rsid w:val="00A320E1"/>
    <w:rsid w:val="00A32DBC"/>
    <w:rsid w:val="00A3333A"/>
    <w:rsid w:val="00A34BF9"/>
    <w:rsid w:val="00A404E3"/>
    <w:rsid w:val="00A4576F"/>
    <w:rsid w:val="00A460FA"/>
    <w:rsid w:val="00A46B27"/>
    <w:rsid w:val="00A47225"/>
    <w:rsid w:val="00A52999"/>
    <w:rsid w:val="00A53099"/>
    <w:rsid w:val="00A543AC"/>
    <w:rsid w:val="00A54614"/>
    <w:rsid w:val="00A54792"/>
    <w:rsid w:val="00A56B3A"/>
    <w:rsid w:val="00A56C87"/>
    <w:rsid w:val="00A57CC3"/>
    <w:rsid w:val="00A6089C"/>
    <w:rsid w:val="00A61B9B"/>
    <w:rsid w:val="00A645BB"/>
    <w:rsid w:val="00A6516E"/>
    <w:rsid w:val="00A65529"/>
    <w:rsid w:val="00A6670D"/>
    <w:rsid w:val="00A67D2F"/>
    <w:rsid w:val="00A70130"/>
    <w:rsid w:val="00A708AB"/>
    <w:rsid w:val="00A72907"/>
    <w:rsid w:val="00A73BC8"/>
    <w:rsid w:val="00A74434"/>
    <w:rsid w:val="00A74508"/>
    <w:rsid w:val="00A749F6"/>
    <w:rsid w:val="00A76D4D"/>
    <w:rsid w:val="00A77F3F"/>
    <w:rsid w:val="00A77F86"/>
    <w:rsid w:val="00A814D5"/>
    <w:rsid w:val="00A82EE8"/>
    <w:rsid w:val="00A8319D"/>
    <w:rsid w:val="00A84B60"/>
    <w:rsid w:val="00A851FE"/>
    <w:rsid w:val="00A864BB"/>
    <w:rsid w:val="00A92B33"/>
    <w:rsid w:val="00A94842"/>
    <w:rsid w:val="00A9623E"/>
    <w:rsid w:val="00A9742E"/>
    <w:rsid w:val="00AA0761"/>
    <w:rsid w:val="00AA0F77"/>
    <w:rsid w:val="00AA10FF"/>
    <w:rsid w:val="00AA24F9"/>
    <w:rsid w:val="00AA2B0C"/>
    <w:rsid w:val="00AA3D94"/>
    <w:rsid w:val="00AA6048"/>
    <w:rsid w:val="00AA61FD"/>
    <w:rsid w:val="00AB0D20"/>
    <w:rsid w:val="00AB103D"/>
    <w:rsid w:val="00AB506C"/>
    <w:rsid w:val="00AB5900"/>
    <w:rsid w:val="00AB5B4A"/>
    <w:rsid w:val="00AC171C"/>
    <w:rsid w:val="00AC192C"/>
    <w:rsid w:val="00AC2946"/>
    <w:rsid w:val="00AC432A"/>
    <w:rsid w:val="00AC55B5"/>
    <w:rsid w:val="00AC5615"/>
    <w:rsid w:val="00AC5CB9"/>
    <w:rsid w:val="00AC7386"/>
    <w:rsid w:val="00AD0670"/>
    <w:rsid w:val="00AD4275"/>
    <w:rsid w:val="00AD4695"/>
    <w:rsid w:val="00AD53D3"/>
    <w:rsid w:val="00AD5CC9"/>
    <w:rsid w:val="00AE1271"/>
    <w:rsid w:val="00AE37C5"/>
    <w:rsid w:val="00AE3800"/>
    <w:rsid w:val="00AE4886"/>
    <w:rsid w:val="00AE551E"/>
    <w:rsid w:val="00AE6A61"/>
    <w:rsid w:val="00AE765E"/>
    <w:rsid w:val="00AE7C36"/>
    <w:rsid w:val="00AF0DB2"/>
    <w:rsid w:val="00AF2BE5"/>
    <w:rsid w:val="00AF51F4"/>
    <w:rsid w:val="00AF563A"/>
    <w:rsid w:val="00AF6EFF"/>
    <w:rsid w:val="00AF75A9"/>
    <w:rsid w:val="00B02D33"/>
    <w:rsid w:val="00B0355E"/>
    <w:rsid w:val="00B041E9"/>
    <w:rsid w:val="00B050CB"/>
    <w:rsid w:val="00B06C2E"/>
    <w:rsid w:val="00B1328B"/>
    <w:rsid w:val="00B13540"/>
    <w:rsid w:val="00B15BB2"/>
    <w:rsid w:val="00B17DD8"/>
    <w:rsid w:val="00B2135E"/>
    <w:rsid w:val="00B221DC"/>
    <w:rsid w:val="00B24C28"/>
    <w:rsid w:val="00B24D8B"/>
    <w:rsid w:val="00B2683F"/>
    <w:rsid w:val="00B27AC0"/>
    <w:rsid w:val="00B31C3C"/>
    <w:rsid w:val="00B32B5D"/>
    <w:rsid w:val="00B33259"/>
    <w:rsid w:val="00B34062"/>
    <w:rsid w:val="00B35347"/>
    <w:rsid w:val="00B358B1"/>
    <w:rsid w:val="00B35E9E"/>
    <w:rsid w:val="00B40BE0"/>
    <w:rsid w:val="00B411F3"/>
    <w:rsid w:val="00B43F2E"/>
    <w:rsid w:val="00B4562F"/>
    <w:rsid w:val="00B458ED"/>
    <w:rsid w:val="00B45973"/>
    <w:rsid w:val="00B46F7F"/>
    <w:rsid w:val="00B47F2A"/>
    <w:rsid w:val="00B5045E"/>
    <w:rsid w:val="00B5071F"/>
    <w:rsid w:val="00B521CC"/>
    <w:rsid w:val="00B55210"/>
    <w:rsid w:val="00B55750"/>
    <w:rsid w:val="00B56C94"/>
    <w:rsid w:val="00B56D18"/>
    <w:rsid w:val="00B601E1"/>
    <w:rsid w:val="00B640DB"/>
    <w:rsid w:val="00B65460"/>
    <w:rsid w:val="00B66CB8"/>
    <w:rsid w:val="00B70AD1"/>
    <w:rsid w:val="00B715F2"/>
    <w:rsid w:val="00B73B02"/>
    <w:rsid w:val="00B75201"/>
    <w:rsid w:val="00B77406"/>
    <w:rsid w:val="00B80D24"/>
    <w:rsid w:val="00B80E0E"/>
    <w:rsid w:val="00B81881"/>
    <w:rsid w:val="00B82621"/>
    <w:rsid w:val="00B83978"/>
    <w:rsid w:val="00B845EA"/>
    <w:rsid w:val="00B86855"/>
    <w:rsid w:val="00B86B4D"/>
    <w:rsid w:val="00B8745D"/>
    <w:rsid w:val="00B93616"/>
    <w:rsid w:val="00B94576"/>
    <w:rsid w:val="00B948A0"/>
    <w:rsid w:val="00B96987"/>
    <w:rsid w:val="00B9781B"/>
    <w:rsid w:val="00BA0530"/>
    <w:rsid w:val="00BA111A"/>
    <w:rsid w:val="00BA46FF"/>
    <w:rsid w:val="00BA73FE"/>
    <w:rsid w:val="00BB14F8"/>
    <w:rsid w:val="00BB1680"/>
    <w:rsid w:val="00BB28C9"/>
    <w:rsid w:val="00BB34CB"/>
    <w:rsid w:val="00BB360F"/>
    <w:rsid w:val="00BB6019"/>
    <w:rsid w:val="00BB650D"/>
    <w:rsid w:val="00BC00AB"/>
    <w:rsid w:val="00BC0AB3"/>
    <w:rsid w:val="00BC1505"/>
    <w:rsid w:val="00BC2CC4"/>
    <w:rsid w:val="00BC481B"/>
    <w:rsid w:val="00BD302D"/>
    <w:rsid w:val="00BD30EE"/>
    <w:rsid w:val="00BD3FF1"/>
    <w:rsid w:val="00BD445F"/>
    <w:rsid w:val="00BD6217"/>
    <w:rsid w:val="00BD64DE"/>
    <w:rsid w:val="00BD6984"/>
    <w:rsid w:val="00BD7679"/>
    <w:rsid w:val="00BE0AC6"/>
    <w:rsid w:val="00BE2083"/>
    <w:rsid w:val="00BE20C0"/>
    <w:rsid w:val="00BE2403"/>
    <w:rsid w:val="00BE3365"/>
    <w:rsid w:val="00BE39D2"/>
    <w:rsid w:val="00BE42BF"/>
    <w:rsid w:val="00BE5A17"/>
    <w:rsid w:val="00BE702E"/>
    <w:rsid w:val="00BF0006"/>
    <w:rsid w:val="00BF125D"/>
    <w:rsid w:val="00BF1BEB"/>
    <w:rsid w:val="00BF233E"/>
    <w:rsid w:val="00BF308A"/>
    <w:rsid w:val="00BF430C"/>
    <w:rsid w:val="00BF6115"/>
    <w:rsid w:val="00BF719B"/>
    <w:rsid w:val="00C01320"/>
    <w:rsid w:val="00C017D0"/>
    <w:rsid w:val="00C019BE"/>
    <w:rsid w:val="00C01AE5"/>
    <w:rsid w:val="00C03C08"/>
    <w:rsid w:val="00C047EE"/>
    <w:rsid w:val="00C05F67"/>
    <w:rsid w:val="00C06358"/>
    <w:rsid w:val="00C06EB1"/>
    <w:rsid w:val="00C1131D"/>
    <w:rsid w:val="00C142B9"/>
    <w:rsid w:val="00C1692D"/>
    <w:rsid w:val="00C17855"/>
    <w:rsid w:val="00C2099F"/>
    <w:rsid w:val="00C2301E"/>
    <w:rsid w:val="00C260E4"/>
    <w:rsid w:val="00C2614A"/>
    <w:rsid w:val="00C2683B"/>
    <w:rsid w:val="00C32EC3"/>
    <w:rsid w:val="00C32F37"/>
    <w:rsid w:val="00C332D4"/>
    <w:rsid w:val="00C3372A"/>
    <w:rsid w:val="00C33978"/>
    <w:rsid w:val="00C339C9"/>
    <w:rsid w:val="00C37114"/>
    <w:rsid w:val="00C37AB9"/>
    <w:rsid w:val="00C41AC3"/>
    <w:rsid w:val="00C43275"/>
    <w:rsid w:val="00C440D6"/>
    <w:rsid w:val="00C442C2"/>
    <w:rsid w:val="00C477B0"/>
    <w:rsid w:val="00C52134"/>
    <w:rsid w:val="00C52981"/>
    <w:rsid w:val="00C53C1D"/>
    <w:rsid w:val="00C53E1E"/>
    <w:rsid w:val="00C54A23"/>
    <w:rsid w:val="00C554FF"/>
    <w:rsid w:val="00C564D5"/>
    <w:rsid w:val="00C5739E"/>
    <w:rsid w:val="00C61BC1"/>
    <w:rsid w:val="00C661E1"/>
    <w:rsid w:val="00C66735"/>
    <w:rsid w:val="00C66B40"/>
    <w:rsid w:val="00C66B51"/>
    <w:rsid w:val="00C7575B"/>
    <w:rsid w:val="00C7588B"/>
    <w:rsid w:val="00C766ED"/>
    <w:rsid w:val="00C76D5E"/>
    <w:rsid w:val="00C77E76"/>
    <w:rsid w:val="00C804C8"/>
    <w:rsid w:val="00C81BA4"/>
    <w:rsid w:val="00C82ABB"/>
    <w:rsid w:val="00C8397F"/>
    <w:rsid w:val="00C83CE0"/>
    <w:rsid w:val="00C85A62"/>
    <w:rsid w:val="00C87068"/>
    <w:rsid w:val="00C87BC0"/>
    <w:rsid w:val="00C90E43"/>
    <w:rsid w:val="00C958DE"/>
    <w:rsid w:val="00C95E20"/>
    <w:rsid w:val="00C95F5A"/>
    <w:rsid w:val="00C96CDC"/>
    <w:rsid w:val="00C977BA"/>
    <w:rsid w:val="00CA2711"/>
    <w:rsid w:val="00CA28AC"/>
    <w:rsid w:val="00CA3E09"/>
    <w:rsid w:val="00CA406E"/>
    <w:rsid w:val="00CB026C"/>
    <w:rsid w:val="00CB170B"/>
    <w:rsid w:val="00CB17BB"/>
    <w:rsid w:val="00CB1F9B"/>
    <w:rsid w:val="00CB35DA"/>
    <w:rsid w:val="00CB35EF"/>
    <w:rsid w:val="00CB68FC"/>
    <w:rsid w:val="00CC2EEC"/>
    <w:rsid w:val="00CC4B58"/>
    <w:rsid w:val="00CC6DA0"/>
    <w:rsid w:val="00CD0192"/>
    <w:rsid w:val="00CD02B9"/>
    <w:rsid w:val="00CD102B"/>
    <w:rsid w:val="00CD1AC2"/>
    <w:rsid w:val="00CD2797"/>
    <w:rsid w:val="00CD2B08"/>
    <w:rsid w:val="00CD6682"/>
    <w:rsid w:val="00CE18B3"/>
    <w:rsid w:val="00CE1C6F"/>
    <w:rsid w:val="00CE279A"/>
    <w:rsid w:val="00CE28F6"/>
    <w:rsid w:val="00CE3105"/>
    <w:rsid w:val="00CE3487"/>
    <w:rsid w:val="00CE373F"/>
    <w:rsid w:val="00CE4CE7"/>
    <w:rsid w:val="00CE6C5B"/>
    <w:rsid w:val="00CF0260"/>
    <w:rsid w:val="00CF0777"/>
    <w:rsid w:val="00CF1983"/>
    <w:rsid w:val="00CF207C"/>
    <w:rsid w:val="00CF2AF4"/>
    <w:rsid w:val="00CF3693"/>
    <w:rsid w:val="00CF6470"/>
    <w:rsid w:val="00CF6650"/>
    <w:rsid w:val="00D03094"/>
    <w:rsid w:val="00D06A2E"/>
    <w:rsid w:val="00D06ADA"/>
    <w:rsid w:val="00D104BB"/>
    <w:rsid w:val="00D10FC2"/>
    <w:rsid w:val="00D11BE2"/>
    <w:rsid w:val="00D12D89"/>
    <w:rsid w:val="00D13026"/>
    <w:rsid w:val="00D14F15"/>
    <w:rsid w:val="00D15C1C"/>
    <w:rsid w:val="00D17647"/>
    <w:rsid w:val="00D17C07"/>
    <w:rsid w:val="00D224B9"/>
    <w:rsid w:val="00D237F4"/>
    <w:rsid w:val="00D25028"/>
    <w:rsid w:val="00D25131"/>
    <w:rsid w:val="00D26FA6"/>
    <w:rsid w:val="00D27D55"/>
    <w:rsid w:val="00D30665"/>
    <w:rsid w:val="00D30A34"/>
    <w:rsid w:val="00D35440"/>
    <w:rsid w:val="00D36104"/>
    <w:rsid w:val="00D367F6"/>
    <w:rsid w:val="00D37481"/>
    <w:rsid w:val="00D4028B"/>
    <w:rsid w:val="00D40E0E"/>
    <w:rsid w:val="00D41832"/>
    <w:rsid w:val="00D4184D"/>
    <w:rsid w:val="00D42DD2"/>
    <w:rsid w:val="00D42F40"/>
    <w:rsid w:val="00D42F67"/>
    <w:rsid w:val="00D443E8"/>
    <w:rsid w:val="00D444E3"/>
    <w:rsid w:val="00D46D5C"/>
    <w:rsid w:val="00D47673"/>
    <w:rsid w:val="00D50789"/>
    <w:rsid w:val="00D52051"/>
    <w:rsid w:val="00D549D8"/>
    <w:rsid w:val="00D573FD"/>
    <w:rsid w:val="00D60895"/>
    <w:rsid w:val="00D60A71"/>
    <w:rsid w:val="00D61758"/>
    <w:rsid w:val="00D63D48"/>
    <w:rsid w:val="00D64149"/>
    <w:rsid w:val="00D65BF8"/>
    <w:rsid w:val="00D6606C"/>
    <w:rsid w:val="00D6661C"/>
    <w:rsid w:val="00D7058E"/>
    <w:rsid w:val="00D70A28"/>
    <w:rsid w:val="00D71FC3"/>
    <w:rsid w:val="00D749DB"/>
    <w:rsid w:val="00D74B16"/>
    <w:rsid w:val="00D811BD"/>
    <w:rsid w:val="00D81475"/>
    <w:rsid w:val="00D8390C"/>
    <w:rsid w:val="00D905F0"/>
    <w:rsid w:val="00D9072E"/>
    <w:rsid w:val="00D9155E"/>
    <w:rsid w:val="00D94613"/>
    <w:rsid w:val="00D95016"/>
    <w:rsid w:val="00D9645E"/>
    <w:rsid w:val="00D975E6"/>
    <w:rsid w:val="00DA000D"/>
    <w:rsid w:val="00DA1C4D"/>
    <w:rsid w:val="00DA3261"/>
    <w:rsid w:val="00DA5034"/>
    <w:rsid w:val="00DA5790"/>
    <w:rsid w:val="00DA710A"/>
    <w:rsid w:val="00DB00A1"/>
    <w:rsid w:val="00DB0ADB"/>
    <w:rsid w:val="00DB0B3F"/>
    <w:rsid w:val="00DB28FC"/>
    <w:rsid w:val="00DB2C4C"/>
    <w:rsid w:val="00DB3004"/>
    <w:rsid w:val="00DB4ED3"/>
    <w:rsid w:val="00DB7859"/>
    <w:rsid w:val="00DC0541"/>
    <w:rsid w:val="00DC0BD5"/>
    <w:rsid w:val="00DC3407"/>
    <w:rsid w:val="00DC3EBC"/>
    <w:rsid w:val="00DC67F4"/>
    <w:rsid w:val="00DD39CF"/>
    <w:rsid w:val="00DD3F0C"/>
    <w:rsid w:val="00DD659D"/>
    <w:rsid w:val="00DD65B1"/>
    <w:rsid w:val="00DE1384"/>
    <w:rsid w:val="00DE1594"/>
    <w:rsid w:val="00DE2EA3"/>
    <w:rsid w:val="00DE357B"/>
    <w:rsid w:val="00DE4A6A"/>
    <w:rsid w:val="00DE7C8F"/>
    <w:rsid w:val="00DF091A"/>
    <w:rsid w:val="00DF1E2D"/>
    <w:rsid w:val="00DF225E"/>
    <w:rsid w:val="00DF4FE9"/>
    <w:rsid w:val="00DF5087"/>
    <w:rsid w:val="00DF52B2"/>
    <w:rsid w:val="00DF5552"/>
    <w:rsid w:val="00DF7507"/>
    <w:rsid w:val="00DF79BF"/>
    <w:rsid w:val="00E01714"/>
    <w:rsid w:val="00E01959"/>
    <w:rsid w:val="00E0340D"/>
    <w:rsid w:val="00E03591"/>
    <w:rsid w:val="00E051EF"/>
    <w:rsid w:val="00E05FD1"/>
    <w:rsid w:val="00E11260"/>
    <w:rsid w:val="00E1316F"/>
    <w:rsid w:val="00E200DA"/>
    <w:rsid w:val="00E21A81"/>
    <w:rsid w:val="00E23DDA"/>
    <w:rsid w:val="00E24AC6"/>
    <w:rsid w:val="00E30C77"/>
    <w:rsid w:val="00E3164E"/>
    <w:rsid w:val="00E345CC"/>
    <w:rsid w:val="00E35F7D"/>
    <w:rsid w:val="00E369C1"/>
    <w:rsid w:val="00E405A2"/>
    <w:rsid w:val="00E4287A"/>
    <w:rsid w:val="00E429AD"/>
    <w:rsid w:val="00E43748"/>
    <w:rsid w:val="00E439F2"/>
    <w:rsid w:val="00E45DBB"/>
    <w:rsid w:val="00E464E1"/>
    <w:rsid w:val="00E474F9"/>
    <w:rsid w:val="00E47DD4"/>
    <w:rsid w:val="00E5153A"/>
    <w:rsid w:val="00E51A6F"/>
    <w:rsid w:val="00E531A6"/>
    <w:rsid w:val="00E5360F"/>
    <w:rsid w:val="00E53A9C"/>
    <w:rsid w:val="00E53D47"/>
    <w:rsid w:val="00E54F95"/>
    <w:rsid w:val="00E56D94"/>
    <w:rsid w:val="00E56DBA"/>
    <w:rsid w:val="00E61D49"/>
    <w:rsid w:val="00E675A6"/>
    <w:rsid w:val="00E67C85"/>
    <w:rsid w:val="00E71BC3"/>
    <w:rsid w:val="00E765E6"/>
    <w:rsid w:val="00E76AD2"/>
    <w:rsid w:val="00E77177"/>
    <w:rsid w:val="00E83F75"/>
    <w:rsid w:val="00E84E42"/>
    <w:rsid w:val="00E866A0"/>
    <w:rsid w:val="00E86F4B"/>
    <w:rsid w:val="00E875AC"/>
    <w:rsid w:val="00E90483"/>
    <w:rsid w:val="00E9067E"/>
    <w:rsid w:val="00E90E90"/>
    <w:rsid w:val="00E935A4"/>
    <w:rsid w:val="00E94448"/>
    <w:rsid w:val="00E94EDB"/>
    <w:rsid w:val="00E954BE"/>
    <w:rsid w:val="00E95CDA"/>
    <w:rsid w:val="00E96C1A"/>
    <w:rsid w:val="00EA24E5"/>
    <w:rsid w:val="00EA4A82"/>
    <w:rsid w:val="00EA6082"/>
    <w:rsid w:val="00EA632A"/>
    <w:rsid w:val="00EA6DB2"/>
    <w:rsid w:val="00EA7760"/>
    <w:rsid w:val="00EA7C3B"/>
    <w:rsid w:val="00EB134B"/>
    <w:rsid w:val="00EB4324"/>
    <w:rsid w:val="00EB49CE"/>
    <w:rsid w:val="00EB5763"/>
    <w:rsid w:val="00EB61FA"/>
    <w:rsid w:val="00EB6AE0"/>
    <w:rsid w:val="00EC0335"/>
    <w:rsid w:val="00EC081D"/>
    <w:rsid w:val="00EC14F0"/>
    <w:rsid w:val="00EC19BD"/>
    <w:rsid w:val="00ED0EE6"/>
    <w:rsid w:val="00ED32B6"/>
    <w:rsid w:val="00ED6FF8"/>
    <w:rsid w:val="00ED7BF5"/>
    <w:rsid w:val="00EE3BC8"/>
    <w:rsid w:val="00EE6B3F"/>
    <w:rsid w:val="00EF06B4"/>
    <w:rsid w:val="00EF18FC"/>
    <w:rsid w:val="00EF224A"/>
    <w:rsid w:val="00EF2612"/>
    <w:rsid w:val="00EF2A04"/>
    <w:rsid w:val="00EF5413"/>
    <w:rsid w:val="00F032D5"/>
    <w:rsid w:val="00F03419"/>
    <w:rsid w:val="00F039CA"/>
    <w:rsid w:val="00F076B5"/>
    <w:rsid w:val="00F079C2"/>
    <w:rsid w:val="00F10493"/>
    <w:rsid w:val="00F11C5D"/>
    <w:rsid w:val="00F13EAB"/>
    <w:rsid w:val="00F14B04"/>
    <w:rsid w:val="00F155D1"/>
    <w:rsid w:val="00F17E65"/>
    <w:rsid w:val="00F20A33"/>
    <w:rsid w:val="00F22263"/>
    <w:rsid w:val="00F23E2E"/>
    <w:rsid w:val="00F265B0"/>
    <w:rsid w:val="00F2662A"/>
    <w:rsid w:val="00F26C3F"/>
    <w:rsid w:val="00F3095D"/>
    <w:rsid w:val="00F32A49"/>
    <w:rsid w:val="00F32D51"/>
    <w:rsid w:val="00F4147F"/>
    <w:rsid w:val="00F439BA"/>
    <w:rsid w:val="00F44D8F"/>
    <w:rsid w:val="00F4600B"/>
    <w:rsid w:val="00F4668F"/>
    <w:rsid w:val="00F4686B"/>
    <w:rsid w:val="00F46CA6"/>
    <w:rsid w:val="00F47842"/>
    <w:rsid w:val="00F50C9A"/>
    <w:rsid w:val="00F50FEF"/>
    <w:rsid w:val="00F54855"/>
    <w:rsid w:val="00F60537"/>
    <w:rsid w:val="00F61070"/>
    <w:rsid w:val="00F62A5B"/>
    <w:rsid w:val="00F64026"/>
    <w:rsid w:val="00F70249"/>
    <w:rsid w:val="00F71BB9"/>
    <w:rsid w:val="00F71BD3"/>
    <w:rsid w:val="00F73354"/>
    <w:rsid w:val="00F737DA"/>
    <w:rsid w:val="00F73D9B"/>
    <w:rsid w:val="00F74227"/>
    <w:rsid w:val="00F74C20"/>
    <w:rsid w:val="00F75D14"/>
    <w:rsid w:val="00F7713D"/>
    <w:rsid w:val="00F8055C"/>
    <w:rsid w:val="00F82385"/>
    <w:rsid w:val="00F83AF2"/>
    <w:rsid w:val="00F848E8"/>
    <w:rsid w:val="00F84E21"/>
    <w:rsid w:val="00F85055"/>
    <w:rsid w:val="00F86AB1"/>
    <w:rsid w:val="00F86D70"/>
    <w:rsid w:val="00F87D0D"/>
    <w:rsid w:val="00F90167"/>
    <w:rsid w:val="00F90255"/>
    <w:rsid w:val="00F91804"/>
    <w:rsid w:val="00F919B1"/>
    <w:rsid w:val="00F92763"/>
    <w:rsid w:val="00F93789"/>
    <w:rsid w:val="00F93D4B"/>
    <w:rsid w:val="00FA2783"/>
    <w:rsid w:val="00FA56F0"/>
    <w:rsid w:val="00FA58E8"/>
    <w:rsid w:val="00FA59FB"/>
    <w:rsid w:val="00FA6722"/>
    <w:rsid w:val="00FA6A8D"/>
    <w:rsid w:val="00FB00C2"/>
    <w:rsid w:val="00FB0F8E"/>
    <w:rsid w:val="00FB309F"/>
    <w:rsid w:val="00FB351E"/>
    <w:rsid w:val="00FB5598"/>
    <w:rsid w:val="00FC24CA"/>
    <w:rsid w:val="00FC445E"/>
    <w:rsid w:val="00FC49AE"/>
    <w:rsid w:val="00FC49C0"/>
    <w:rsid w:val="00FC4DCE"/>
    <w:rsid w:val="00FC6D92"/>
    <w:rsid w:val="00FC76A4"/>
    <w:rsid w:val="00FD0427"/>
    <w:rsid w:val="00FD195F"/>
    <w:rsid w:val="00FD2CB0"/>
    <w:rsid w:val="00FD537C"/>
    <w:rsid w:val="00FD5F81"/>
    <w:rsid w:val="00FD7478"/>
    <w:rsid w:val="00FE013B"/>
    <w:rsid w:val="00FE2BA7"/>
    <w:rsid w:val="00FE3C47"/>
    <w:rsid w:val="00FE67C5"/>
    <w:rsid w:val="00FF06A8"/>
    <w:rsid w:val="00FF2742"/>
    <w:rsid w:val="00FF4938"/>
    <w:rsid w:val="00FF5E07"/>
    <w:rsid w:val="00FF60E9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C9EBDF"/>
  <w15:chartTrackingRefBased/>
  <w15:docId w15:val="{9F747524-110E-4775-A09F-1E9D54CE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E6B3F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  <w:sz w:val="24"/>
      <w:szCs w:val="24"/>
    </w:rPr>
  </w:style>
  <w:style w:type="character" w:customStyle="1" w:styleId="WW8Num3z0">
    <w:name w:val="WW8Num3z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rPr>
      <w:rFonts w:ascii="Calibri" w:hAnsi="Calibri" w:cs="Times New Roman"/>
      <w:b/>
      <w:bCs/>
      <w:sz w:val="22"/>
      <w:szCs w:val="22"/>
    </w:rPr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sz w:val="22"/>
      <w:szCs w:val="22"/>
    </w:rPr>
  </w:style>
  <w:style w:type="character" w:customStyle="1" w:styleId="WW8Num6z0">
    <w:name w:val="WW8Num6z0"/>
    <w:rPr>
      <w:rFonts w:ascii="Calibri" w:hAnsi="Calibri" w:cs="Calibri"/>
      <w:b/>
      <w:bCs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Times New Roman"/>
      <w:sz w:val="24"/>
      <w:szCs w:val="24"/>
    </w:rPr>
  </w:style>
  <w:style w:type="character" w:customStyle="1" w:styleId="WW8Num7z1">
    <w:name w:val="WW8Num7z1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z0">
    <w:name w:val="WW8Num8z0"/>
    <w:rPr>
      <w:rFonts w:cs="Times New Roman" w:hint="default"/>
      <w:b/>
      <w:bCs/>
      <w:color w:val="auto"/>
      <w:sz w:val="22"/>
      <w:szCs w:val="22"/>
    </w:rPr>
  </w:style>
  <w:style w:type="character" w:customStyle="1" w:styleId="WW8Num8z1">
    <w:name w:val="WW8Num8z1"/>
    <w:rPr>
      <w:rFonts w:cs="Times New Roman" w:hint="default"/>
      <w:b w:val="0"/>
      <w:i w:val="0"/>
    </w:rPr>
  </w:style>
  <w:style w:type="character" w:customStyle="1" w:styleId="WW8Num8z2">
    <w:name w:val="WW8Num8z2"/>
    <w:rPr>
      <w:rFonts w:cs="Times New Roman" w:hint="default"/>
    </w:rPr>
  </w:style>
  <w:style w:type="character" w:customStyle="1" w:styleId="WW8Num8z6">
    <w:name w:val="WW8Num8z6"/>
    <w:rPr>
      <w:rFonts w:cs="Times New Roman" w:hint="default"/>
      <w:b w:val="0"/>
    </w:rPr>
  </w:style>
  <w:style w:type="character" w:customStyle="1" w:styleId="WW8Num9z0">
    <w:name w:val="WW8Num9z0"/>
    <w:rPr>
      <w:rFonts w:cs="Times New Roman"/>
      <w:spacing w:val="3"/>
      <w:sz w:val="22"/>
      <w:szCs w:val="22"/>
    </w:rPr>
  </w:style>
  <w:style w:type="character" w:customStyle="1" w:styleId="WW8Num10z0">
    <w:name w:val="WW8Num10z0"/>
    <w:rPr>
      <w:rFonts w:cs="Times New Roman"/>
      <w:b/>
      <w:sz w:val="22"/>
      <w:szCs w:val="22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cs="Times New Roman"/>
      <w:sz w:val="22"/>
      <w:szCs w:val="22"/>
    </w:rPr>
  </w:style>
  <w:style w:type="character" w:customStyle="1" w:styleId="WW8Num13z0">
    <w:name w:val="WW8Num13z0"/>
    <w:rPr>
      <w:rFonts w:cs="Times New Roman"/>
      <w:spacing w:val="-1"/>
      <w:sz w:val="22"/>
      <w:szCs w:val="22"/>
    </w:rPr>
  </w:style>
  <w:style w:type="character" w:customStyle="1" w:styleId="WW8Num14z0">
    <w:name w:val="WW8Num14z0"/>
    <w:rPr>
      <w:rFonts w:hint="default"/>
      <w:szCs w:val="24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sz w:val="22"/>
      <w:szCs w:val="22"/>
    </w:rPr>
  </w:style>
  <w:style w:type="character" w:customStyle="1" w:styleId="WW8Num16z0">
    <w:name w:val="WW8Num16z0"/>
    <w:rPr>
      <w:sz w:val="23"/>
      <w:szCs w:val="23"/>
    </w:rPr>
  </w:style>
  <w:style w:type="character" w:customStyle="1" w:styleId="WW8Num17z0">
    <w:name w:val="WW8Num17z0"/>
    <w:rPr>
      <w:bCs/>
      <w:sz w:val="24"/>
      <w:szCs w:val="24"/>
    </w:rPr>
  </w:style>
  <w:style w:type="character" w:customStyle="1" w:styleId="WW8Num18z0">
    <w:name w:val="WW8Num18z0"/>
    <w:rPr>
      <w:rFonts w:cs="Times New Roman" w:hint="default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sz w:val="23"/>
      <w:szCs w:val="23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21z2">
    <w:name w:val="WW8Num21z2"/>
    <w:rPr>
      <w:rFonts w:hint="default"/>
      <w:b w:val="0"/>
      <w:i w:val="0"/>
    </w:rPr>
  </w:style>
  <w:style w:type="character" w:customStyle="1" w:styleId="WW8Num22z0">
    <w:name w:val="WW8Num22z0"/>
    <w:rPr>
      <w:rFonts w:cs="Times New Roman" w:hint="default"/>
      <w:sz w:val="22"/>
      <w:szCs w:val="22"/>
    </w:rPr>
  </w:style>
  <w:style w:type="character" w:customStyle="1" w:styleId="WW8Num23z0">
    <w:name w:val="WW8Num23z0"/>
  </w:style>
  <w:style w:type="character" w:customStyle="1" w:styleId="WW8Num24z0">
    <w:name w:val="WW8Num24z0"/>
    <w:rPr>
      <w:rFonts w:hint="default"/>
    </w:rPr>
  </w:style>
  <w:style w:type="character" w:customStyle="1" w:styleId="WW8Num24z2">
    <w:name w:val="WW8Num24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0">
    <w:name w:val="WW8Num25z0"/>
    <w:rPr>
      <w:sz w:val="24"/>
      <w:szCs w:val="24"/>
    </w:rPr>
  </w:style>
  <w:style w:type="character" w:customStyle="1" w:styleId="WW8Num26z0">
    <w:name w:val="WW8Num26z0"/>
  </w:style>
  <w:style w:type="character" w:customStyle="1" w:styleId="WW8Num26z1">
    <w:name w:val="WW8Num26z1"/>
    <w:rPr>
      <w:rFonts w:hint="default"/>
      <w:sz w:val="23"/>
      <w:szCs w:val="24"/>
    </w:rPr>
  </w:style>
  <w:style w:type="character" w:customStyle="1" w:styleId="WW8Num27z0">
    <w:name w:val="WW8Num27z0"/>
    <w:rPr>
      <w:rFonts w:cs="Times New Roman" w:hint="default"/>
    </w:rPr>
  </w:style>
  <w:style w:type="character" w:customStyle="1" w:styleId="WW8Num28z0">
    <w:name w:val="WW8Num28z0"/>
    <w:rPr>
      <w:rFonts w:hint="default"/>
      <w:sz w:val="23"/>
      <w:szCs w:val="23"/>
    </w:rPr>
  </w:style>
  <w:style w:type="character" w:customStyle="1" w:styleId="WW8Num29z0">
    <w:name w:val="WW8Num29z0"/>
    <w:rPr>
      <w:sz w:val="23"/>
      <w:szCs w:val="23"/>
    </w:rPr>
  </w:style>
  <w:style w:type="character" w:customStyle="1" w:styleId="WW8Num30z0">
    <w:name w:val="WW8Num30z0"/>
    <w:rPr>
      <w:rFonts w:ascii="Arial" w:hAnsi="Arial" w:cs="Times New Roman" w:hint="default"/>
      <w:bCs/>
      <w:sz w:val="23"/>
      <w:szCs w:val="23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2z0">
    <w:name w:val="WW8Num32z0"/>
    <w:rPr>
      <w:b/>
      <w:sz w:val="23"/>
      <w:szCs w:val="23"/>
    </w:rPr>
  </w:style>
  <w:style w:type="character" w:customStyle="1" w:styleId="WW8Num33z0">
    <w:name w:val="WW8Num33z0"/>
    <w:rPr>
      <w:sz w:val="23"/>
      <w:szCs w:val="23"/>
    </w:rPr>
  </w:style>
  <w:style w:type="character" w:customStyle="1" w:styleId="WW8Num33z1">
    <w:name w:val="WW8Num33z1"/>
    <w:rPr>
      <w:rFonts w:hint="default"/>
      <w:sz w:val="24"/>
      <w:szCs w:val="24"/>
    </w:rPr>
  </w:style>
  <w:style w:type="character" w:customStyle="1" w:styleId="WW8Num34z0">
    <w:name w:val="WW8Num34z0"/>
    <w:rPr>
      <w:sz w:val="24"/>
      <w:szCs w:val="24"/>
    </w:rPr>
  </w:style>
  <w:style w:type="character" w:customStyle="1" w:styleId="WW8Num35z0">
    <w:name w:val="WW8Num35z0"/>
    <w:rPr>
      <w:rFonts w:ascii="Tahoma" w:hAnsi="Tahoma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18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1">
    <w:name w:val="WW8Num35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35z2">
    <w:name w:val="WW8Num35z2"/>
    <w:rPr>
      <w:rFonts w:ascii="Tahoma" w:hAnsi="Tahoma" w:cs="Times New Roman" w:hint="default"/>
      <w:sz w:val="18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spacing w:val="17"/>
      <w:sz w:val="22"/>
      <w:szCs w:val="22"/>
    </w:rPr>
  </w:style>
  <w:style w:type="character" w:customStyle="1" w:styleId="WW8Num37z0">
    <w:name w:val="WW8Num37z0"/>
    <w:rPr>
      <w:rFonts w:cs="Times New Roman"/>
    </w:rPr>
  </w:style>
  <w:style w:type="character" w:customStyle="1" w:styleId="WW8Num38z0">
    <w:name w:val="WW8Num38z0"/>
    <w:rPr>
      <w:rFonts w:ascii="Calibri" w:eastAsia="Calibri" w:hAnsi="Calibri" w:cs="Calibri"/>
      <w:b w:val="0"/>
      <w:bCs w:val="0"/>
      <w:sz w:val="24"/>
    </w:rPr>
  </w:style>
  <w:style w:type="character" w:customStyle="1" w:styleId="WW8Num38z2">
    <w:name w:val="WW8Num38z2"/>
    <w:rPr>
      <w:rFonts w:ascii="Symbol" w:eastAsia="Calibri" w:hAnsi="Symbol" w:cs="Symbol"/>
      <w:sz w:val="24"/>
      <w:lang w:eastAsia="ar-SA"/>
    </w:rPr>
  </w:style>
  <w:style w:type="character" w:customStyle="1" w:styleId="WW8Num39z0">
    <w:name w:val="WW8Num39z0"/>
    <w:rPr>
      <w:rFonts w:ascii="Calibri" w:eastAsia="Calibri" w:hAnsi="Calibri" w:cs="Calibri"/>
      <w:b w:val="0"/>
      <w:bCs w:val="0"/>
      <w:sz w:val="24"/>
    </w:rPr>
  </w:style>
  <w:style w:type="character" w:customStyle="1" w:styleId="WW8Num39z2">
    <w:name w:val="WW8Num39z2"/>
    <w:rPr>
      <w:rFonts w:ascii="Symbol" w:hAnsi="Symbol" w:cs="Symbol"/>
      <w:sz w:val="24"/>
    </w:rPr>
  </w:style>
  <w:style w:type="character" w:customStyle="1" w:styleId="WW8Num40z0">
    <w:name w:val="WW8Num40z0"/>
    <w:rPr>
      <w:rFonts w:ascii="Calibri" w:eastAsia="Calibri" w:hAnsi="Calibri" w:cs="Calibri"/>
      <w:b w:val="0"/>
      <w:bCs w:val="0"/>
      <w:sz w:val="24"/>
    </w:rPr>
  </w:style>
  <w:style w:type="character" w:customStyle="1" w:styleId="WW8Num40z2">
    <w:name w:val="WW8Num40z2"/>
    <w:rPr>
      <w:rFonts w:ascii="Symbol" w:hAnsi="Symbol" w:cs="Symbol"/>
      <w:sz w:val="24"/>
    </w:rPr>
  </w:style>
  <w:style w:type="character" w:customStyle="1" w:styleId="WW8Num41z0">
    <w:name w:val="WW8Num41z0"/>
    <w:rPr>
      <w:rFonts w:ascii="Calibri" w:eastAsia="Calibri" w:hAnsi="Calibri" w:cs="Calibri"/>
      <w:b w:val="0"/>
      <w:bCs w:val="0"/>
      <w:sz w:val="24"/>
    </w:rPr>
  </w:style>
  <w:style w:type="character" w:customStyle="1" w:styleId="WW8Num41z2">
    <w:name w:val="WW8Num41z2"/>
    <w:rPr>
      <w:rFonts w:ascii="Symbol" w:hAnsi="Symbol" w:cs="Symbol"/>
      <w:sz w:val="24"/>
    </w:rPr>
  </w:style>
  <w:style w:type="character" w:customStyle="1" w:styleId="WW8Num42z0">
    <w:name w:val="WW8Num42z0"/>
    <w:rPr>
      <w:rFonts w:ascii="Calibri" w:eastAsia="Calibri" w:hAnsi="Calibri" w:cs="Calibri"/>
      <w:b w:val="0"/>
      <w:bCs w:val="0"/>
      <w:sz w:val="24"/>
    </w:rPr>
  </w:style>
  <w:style w:type="character" w:customStyle="1" w:styleId="WW8Num42z2">
    <w:name w:val="WW8Num42z2"/>
    <w:rPr>
      <w:rFonts w:ascii="Symbol" w:hAnsi="Symbol" w:cs="Symbol"/>
      <w:sz w:val="24"/>
    </w:rPr>
  </w:style>
  <w:style w:type="character" w:customStyle="1" w:styleId="WW8Num43z0">
    <w:name w:val="WW8Num43z0"/>
    <w:rPr>
      <w:rFonts w:ascii="Calibri" w:eastAsia="Calibri" w:hAnsi="Calibri" w:cs="Calibri"/>
      <w:b w:val="0"/>
      <w:bCs w:val="0"/>
      <w:sz w:val="24"/>
    </w:rPr>
  </w:style>
  <w:style w:type="character" w:customStyle="1" w:styleId="WW8Num43z2">
    <w:name w:val="WW8Num43z2"/>
    <w:rPr>
      <w:rFonts w:ascii="Symbol" w:hAnsi="Symbol" w:cs="Symbol"/>
      <w:sz w:val="24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spacing w:val="1"/>
      <w:sz w:val="24"/>
      <w:lang w:val="pl-PL" w:eastAsia="ar-SA"/>
    </w:rPr>
  </w:style>
  <w:style w:type="character" w:customStyle="1" w:styleId="WW8Num44z2">
    <w:name w:val="WW8Num44z2"/>
    <w:rPr>
      <w:rFonts w:ascii="Symbol" w:hAnsi="Symbol" w:cs="Symbol"/>
      <w:sz w:val="24"/>
    </w:rPr>
  </w:style>
  <w:style w:type="character" w:customStyle="1" w:styleId="WW8Num45z0">
    <w:name w:val="WW8Num45z0"/>
    <w:rPr>
      <w:rFonts w:ascii="Calibri" w:eastAsia="Calibri" w:hAnsi="Calibri" w:cs="Calibri"/>
      <w:b w:val="0"/>
      <w:bCs w:val="0"/>
      <w:sz w:val="24"/>
    </w:rPr>
  </w:style>
  <w:style w:type="character" w:customStyle="1" w:styleId="WW8Num45z2">
    <w:name w:val="WW8Num45z2"/>
    <w:rPr>
      <w:rFonts w:ascii="Symbol" w:hAnsi="Symbol" w:cs="Symbol"/>
      <w:sz w:val="24"/>
    </w:rPr>
  </w:style>
  <w:style w:type="character" w:customStyle="1" w:styleId="WW8Num46z0">
    <w:name w:val="WW8Num46z0"/>
    <w:rPr>
      <w:rFonts w:ascii="Calibri" w:eastAsia="Calibri" w:hAnsi="Calibri" w:cs="Calibri"/>
      <w:b w:val="0"/>
      <w:bCs w:val="0"/>
      <w:sz w:val="24"/>
    </w:rPr>
  </w:style>
  <w:style w:type="character" w:customStyle="1" w:styleId="WW8Num46z2">
    <w:name w:val="WW8Num46z2"/>
    <w:rPr>
      <w:rFonts w:ascii="Symbol" w:hAnsi="Symbol" w:cs="Symbol"/>
      <w:sz w:val="24"/>
    </w:rPr>
  </w:style>
  <w:style w:type="character" w:customStyle="1" w:styleId="WW8Num47z0">
    <w:name w:val="WW8Num47z0"/>
    <w:rPr>
      <w:rFonts w:ascii="Calibri" w:eastAsia="Calibri" w:hAnsi="Calibri" w:cs="Calibri"/>
      <w:b w:val="0"/>
      <w:bCs w:val="0"/>
      <w:sz w:val="24"/>
    </w:rPr>
  </w:style>
  <w:style w:type="character" w:customStyle="1" w:styleId="WW8Num47z2">
    <w:name w:val="WW8Num47z2"/>
    <w:rPr>
      <w:rFonts w:ascii="Symbol" w:hAnsi="Symbol" w:cs="Symbol"/>
      <w:sz w:val="24"/>
    </w:rPr>
  </w:style>
  <w:style w:type="character" w:customStyle="1" w:styleId="WW8Num48z0">
    <w:name w:val="WW8Num48z0"/>
    <w:rPr>
      <w:rFonts w:ascii="Calibri" w:eastAsia="Calibri" w:hAnsi="Calibri" w:cs="Calibri"/>
      <w:b w:val="0"/>
      <w:bCs w:val="0"/>
      <w:sz w:val="24"/>
    </w:rPr>
  </w:style>
  <w:style w:type="character" w:customStyle="1" w:styleId="WW8Num49z0">
    <w:name w:val="WW8Num49z0"/>
    <w:rPr>
      <w:rFonts w:ascii="Calibri" w:eastAsia="Calibri" w:hAnsi="Calibri" w:cs="Calibri"/>
      <w:sz w:val="24"/>
      <w:lang w:val="pl-PL" w:eastAsia="ar-SA"/>
    </w:rPr>
  </w:style>
  <w:style w:type="character" w:customStyle="1" w:styleId="WW8Num50z0">
    <w:name w:val="WW8Num50z0"/>
    <w:rPr>
      <w:rFonts w:ascii="Tahoma" w:hAnsi="Tahoma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18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0z1">
    <w:name w:val="WW8Num50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0z2">
    <w:name w:val="WW8Num50z2"/>
    <w:rPr>
      <w:rFonts w:ascii="Tahoma" w:hAnsi="Tahoma" w:cs="Times New Roman" w:hint="default"/>
      <w:sz w:val="18"/>
    </w:rPr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cs="Times New Roman"/>
      <w:sz w:val="22"/>
      <w:szCs w:val="22"/>
    </w:rPr>
  </w:style>
  <w:style w:type="character" w:customStyle="1" w:styleId="WW8Num52z0">
    <w:name w:val="WW8Num52z0"/>
    <w:rPr>
      <w:rFonts w:cs="Times New Roman"/>
      <w:b/>
      <w:sz w:val="22"/>
      <w:szCs w:val="22"/>
    </w:rPr>
  </w:style>
  <w:style w:type="character" w:customStyle="1" w:styleId="WW8Num52z1">
    <w:name w:val="WW8Num52z1"/>
    <w:rPr>
      <w:rFonts w:ascii="Times New Roman" w:eastAsia="Times New Roman" w:hAnsi="Times New Roman" w:cs="Times New Roman"/>
      <w:color w:val="000000"/>
    </w:rPr>
  </w:style>
  <w:style w:type="character" w:customStyle="1" w:styleId="WW8Num53z0">
    <w:name w:val="WW8Num53z0"/>
    <w:rPr>
      <w:rFonts w:cs="Times New Roman"/>
    </w:rPr>
  </w:style>
  <w:style w:type="character" w:customStyle="1" w:styleId="WW8Num53z1">
    <w:name w:val="WW8Num53z1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54z0">
    <w:name w:val="WW8Num54z0"/>
    <w:rPr>
      <w:rFonts w:cs="Times New Roman"/>
    </w:rPr>
  </w:style>
  <w:style w:type="character" w:customStyle="1" w:styleId="WW8Num55z0">
    <w:name w:val="WW8Num55z0"/>
    <w:rPr>
      <w:rFonts w:ascii="Calibri" w:hAnsi="Calibri" w:cs="Calibri"/>
      <w:b/>
      <w:bCs/>
      <w:sz w:val="22"/>
      <w:szCs w:val="22"/>
      <w:lang w:val="pl-PL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Times New Roman"/>
      <w:b/>
      <w:sz w:val="22"/>
      <w:szCs w:val="22"/>
    </w:rPr>
  </w:style>
  <w:style w:type="character" w:customStyle="1" w:styleId="WW8Num57z0">
    <w:name w:val="WW8Num57z0"/>
    <w:rPr>
      <w:rFonts w:cs="Times New Roman"/>
      <w:sz w:val="22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Calibri" w:eastAsia="Calibri" w:hAnsi="Calibri" w:cs="Calibri"/>
      <w:b w:val="0"/>
      <w:bCs w:val="0"/>
      <w:sz w:val="24"/>
    </w:rPr>
  </w:style>
  <w:style w:type="character" w:customStyle="1" w:styleId="WW8Num58z2">
    <w:name w:val="WW8Num58z2"/>
    <w:rPr>
      <w:rFonts w:ascii="Symbol" w:hAnsi="Symbol" w:cs="Symbol"/>
      <w:sz w:val="24"/>
    </w:rPr>
  </w:style>
  <w:style w:type="character" w:customStyle="1" w:styleId="WW8Num59z0">
    <w:name w:val="WW8Num59z0"/>
    <w:rPr>
      <w:rFonts w:ascii="Symbol" w:hAnsi="Symbol" w:cs="Symbol" w:hint="default"/>
      <w:sz w:val="20"/>
    </w:rPr>
  </w:style>
  <w:style w:type="character" w:customStyle="1" w:styleId="WW8Num59z1">
    <w:name w:val="WW8Num59z1"/>
    <w:rPr>
      <w:rFonts w:cs="Times New Roman" w:hint="default"/>
    </w:rPr>
  </w:style>
  <w:style w:type="character" w:customStyle="1" w:styleId="WW8Num59z2">
    <w:name w:val="WW8Num59z2"/>
    <w:rPr>
      <w:rFonts w:ascii="Wingdings" w:hAnsi="Wingdings" w:cs="Wingdings" w:hint="default"/>
      <w:sz w:val="20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/>
    </w:rPr>
  </w:style>
  <w:style w:type="character" w:customStyle="1" w:styleId="WW8Num61z0">
    <w:name w:val="WW8Num61z0"/>
    <w:rPr>
      <w:rFonts w:cs="Times New Roman"/>
    </w:rPr>
  </w:style>
  <w:style w:type="character" w:customStyle="1" w:styleId="WW8Num62z0">
    <w:name w:val="WW8Num62z0"/>
    <w:rPr>
      <w:rFonts w:cs="Times New Roman" w:hint="default"/>
    </w:rPr>
  </w:style>
  <w:style w:type="character" w:customStyle="1" w:styleId="WW8Num62z1">
    <w:name w:val="WW8Num62z1"/>
    <w:rPr>
      <w:rFonts w:cs="Times New Roman"/>
    </w:rPr>
  </w:style>
  <w:style w:type="character" w:customStyle="1" w:styleId="WW8Num63z0">
    <w:name w:val="WW8Num63z0"/>
    <w:rPr>
      <w:rFonts w:cs="Times New Roman" w:hint="default"/>
    </w:rPr>
  </w:style>
  <w:style w:type="character" w:customStyle="1" w:styleId="WW8Num63z1">
    <w:name w:val="WW8Num63z1"/>
    <w:rPr>
      <w:rFonts w:cs="Times New Roman"/>
    </w:rPr>
  </w:style>
  <w:style w:type="character" w:customStyle="1" w:styleId="WW8Num64z0">
    <w:name w:val="WW8Num64z0"/>
    <w:rPr>
      <w:rFonts w:cs="Times New Roman" w:hint="default"/>
    </w:rPr>
  </w:style>
  <w:style w:type="character" w:customStyle="1" w:styleId="WW8Num64z1">
    <w:name w:val="WW8Num64z1"/>
    <w:rPr>
      <w:rFonts w:cs="Times New Roman"/>
    </w:rPr>
  </w:style>
  <w:style w:type="character" w:customStyle="1" w:styleId="WW8Num65z0">
    <w:name w:val="WW8Num65z0"/>
    <w:rPr>
      <w:rFonts w:cs="Times New Roman" w:hint="default"/>
    </w:rPr>
  </w:style>
  <w:style w:type="character" w:customStyle="1" w:styleId="WW8Num65z1">
    <w:name w:val="WW8Num65z1"/>
    <w:rPr>
      <w:rFonts w:cs="Times New Roman"/>
    </w:rPr>
  </w:style>
  <w:style w:type="character" w:customStyle="1" w:styleId="WW8Num66z0">
    <w:name w:val="WW8Num66z0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6z3">
    <w:name w:val="WW8Num66z3"/>
    <w:rPr>
      <w:rFonts w:ascii="Symbol" w:hAnsi="Symbol" w:cs="Symbol" w:hint="default"/>
    </w:rPr>
  </w:style>
  <w:style w:type="character" w:customStyle="1" w:styleId="WW8Num67z0">
    <w:name w:val="WW8Num67z0"/>
    <w:rPr>
      <w:rFonts w:ascii="Symbol" w:hAnsi="Symbol" w:cs="Symbol" w:hint="default"/>
      <w:sz w:val="20"/>
    </w:rPr>
  </w:style>
  <w:style w:type="character" w:customStyle="1" w:styleId="WW8Num67z1">
    <w:name w:val="WW8Num67z1"/>
    <w:rPr>
      <w:rFonts w:ascii="Courier New" w:hAnsi="Courier New" w:cs="Courier New" w:hint="default"/>
      <w:sz w:val="20"/>
    </w:rPr>
  </w:style>
  <w:style w:type="character" w:customStyle="1" w:styleId="WW8Num67z2">
    <w:name w:val="WW8Num67z2"/>
    <w:rPr>
      <w:rFonts w:ascii="Wingdings" w:hAnsi="Wingdings" w:cs="Wingdings" w:hint="default"/>
      <w:sz w:val="20"/>
    </w:rPr>
  </w:style>
  <w:style w:type="character" w:customStyle="1" w:styleId="WW8Num68z0">
    <w:name w:val="WW8Num68z0"/>
    <w:rPr>
      <w:rFonts w:cs="Times New Roman" w:hint="default"/>
      <w:b/>
    </w:rPr>
  </w:style>
  <w:style w:type="character" w:customStyle="1" w:styleId="WW8Num68z1">
    <w:name w:val="WW8Num68z1"/>
    <w:rPr>
      <w:rFonts w:cs="Times New Roman"/>
    </w:rPr>
  </w:style>
  <w:style w:type="character" w:customStyle="1" w:styleId="WW8Num69z0">
    <w:name w:val="WW8Num69z0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69z3">
    <w:name w:val="WW8Num69z3"/>
    <w:rPr>
      <w:rFonts w:ascii="Symbol" w:hAnsi="Symbol" w:cs="Symbol" w:hint="default"/>
    </w:rPr>
  </w:style>
  <w:style w:type="character" w:customStyle="1" w:styleId="WW8Num70z0">
    <w:name w:val="WW8Num70z0"/>
    <w:rPr>
      <w:rFonts w:cs="Times New Roman" w:hint="default"/>
    </w:rPr>
  </w:style>
  <w:style w:type="character" w:customStyle="1" w:styleId="WW8Num70z1">
    <w:name w:val="WW8Num70z1"/>
    <w:rPr>
      <w:rFonts w:cs="Times New Roman"/>
    </w:rPr>
  </w:style>
  <w:style w:type="character" w:customStyle="1" w:styleId="WW8Num71z0">
    <w:name w:val="WW8Num71z0"/>
    <w:rPr>
      <w:rFonts w:cs="Times New Roman" w:hint="default"/>
    </w:rPr>
  </w:style>
  <w:style w:type="character" w:customStyle="1" w:styleId="WW8Num71z1">
    <w:name w:val="WW8Num71z1"/>
    <w:rPr>
      <w:rFonts w:cs="Times New Roman"/>
    </w:rPr>
  </w:style>
  <w:style w:type="character" w:customStyle="1" w:styleId="WW8Num72z0">
    <w:name w:val="WW8Num72z0"/>
    <w:rPr>
      <w:rFonts w:ascii="Symbol" w:hAnsi="Symbol" w:cs="Symbol" w:hint="default"/>
    </w:rPr>
  </w:style>
  <w:style w:type="character" w:customStyle="1" w:styleId="WW8Num72z1">
    <w:name w:val="WW8Num72z1"/>
    <w:rPr>
      <w:rFonts w:ascii="Courier New" w:hAnsi="Courier New" w:cs="Courier New" w:hint="default"/>
    </w:rPr>
  </w:style>
  <w:style w:type="character" w:customStyle="1" w:styleId="WW8Num72z2">
    <w:name w:val="WW8Num72z2"/>
    <w:rPr>
      <w:rFonts w:ascii="Wingdings" w:hAnsi="Wingdings" w:cs="Wingdings" w:hint="default"/>
    </w:rPr>
  </w:style>
  <w:style w:type="character" w:customStyle="1" w:styleId="WW8Num73z0">
    <w:name w:val="WW8Num73z0"/>
    <w:rPr>
      <w:rFonts w:cs="Times New Roman" w:hint="default"/>
    </w:rPr>
  </w:style>
  <w:style w:type="character" w:customStyle="1" w:styleId="WW8Num73z1">
    <w:name w:val="WW8Num73z1"/>
    <w:rPr>
      <w:rFonts w:cs="Times New Roman"/>
    </w:rPr>
  </w:style>
  <w:style w:type="character" w:customStyle="1" w:styleId="WW8Num74z0">
    <w:name w:val="WW8Num74z0"/>
    <w:rPr>
      <w:rFonts w:cs="Times New Roman" w:hint="default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cs="Times New Roman" w:hint="default"/>
    </w:rPr>
  </w:style>
  <w:style w:type="character" w:customStyle="1" w:styleId="WW8Num75z1">
    <w:name w:val="WW8Num75z1"/>
    <w:rPr>
      <w:rFonts w:cs="Times New Roman"/>
    </w:rPr>
  </w:style>
  <w:style w:type="character" w:customStyle="1" w:styleId="WW8Num76z0">
    <w:name w:val="WW8Num76z0"/>
    <w:rPr>
      <w:rFonts w:cs="Times New Roman" w:hint="default"/>
    </w:rPr>
  </w:style>
  <w:style w:type="character" w:customStyle="1" w:styleId="WW8Num76z1">
    <w:name w:val="WW8Num76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14z1">
    <w:name w:val="WW8Num14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1">
    <w:name w:val="WW8Num16z1"/>
    <w:rPr>
      <w:rFonts w:ascii="Times New Roman" w:eastAsia="Times New Roman" w:hAnsi="Times New Roman" w:cs="Times New Roman"/>
      <w:color w:val="000000"/>
    </w:rPr>
  </w:style>
  <w:style w:type="character" w:customStyle="1" w:styleId="WW8Num25z1">
    <w:name w:val="WW8Num25z1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25z2">
    <w:name w:val="WW8Num25z2"/>
    <w:rPr>
      <w:rFonts w:hint="default"/>
      <w:b w:val="0"/>
      <w:i w:val="0"/>
    </w:rPr>
  </w:style>
  <w:style w:type="character" w:customStyle="1" w:styleId="WW8Num28z2">
    <w:name w:val="WW8Num28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1">
    <w:name w:val="WW8Num30z1"/>
    <w:rPr>
      <w:rFonts w:hint="default"/>
      <w:sz w:val="23"/>
      <w:szCs w:val="24"/>
    </w:rPr>
  </w:style>
  <w:style w:type="character" w:customStyle="1" w:styleId="WW8Num33z2">
    <w:name w:val="WW8Num33z2"/>
    <w:rPr>
      <w:rFonts w:ascii="Tahoma" w:hAnsi="Tahoma" w:cs="Times New Roman" w:hint="default"/>
      <w:sz w:val="18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40z1">
    <w:name w:val="WW8Num40z1"/>
    <w:rPr>
      <w:rFonts w:hint="default"/>
      <w:sz w:val="24"/>
      <w:szCs w:val="24"/>
    </w:rPr>
  </w:style>
  <w:style w:type="character" w:customStyle="1" w:styleId="WW8Num42z1">
    <w:name w:val="WW8Num42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8z2">
    <w:name w:val="WW8Num48z2"/>
    <w:rPr>
      <w:rFonts w:ascii="Symbol" w:hAnsi="Symbol" w:cs="Symbol"/>
      <w:sz w:val="24"/>
    </w:rPr>
  </w:style>
  <w:style w:type="character" w:customStyle="1" w:styleId="WW8Num49z2">
    <w:name w:val="WW8Num49z2"/>
    <w:rPr>
      <w:rFonts w:ascii="Symbol" w:hAnsi="Symbol" w:cs="Symbol"/>
      <w:sz w:val="24"/>
    </w:rPr>
  </w:style>
  <w:style w:type="character" w:customStyle="1" w:styleId="WW8Num51z2">
    <w:name w:val="WW8Num51z2"/>
    <w:rPr>
      <w:rFonts w:ascii="Symbol" w:hAnsi="Symbol" w:cs="Symbol"/>
      <w:sz w:val="24"/>
    </w:rPr>
  </w:style>
  <w:style w:type="character" w:customStyle="1" w:styleId="WW8Num52z2">
    <w:name w:val="WW8Num52z2"/>
    <w:rPr>
      <w:rFonts w:ascii="Symbol" w:hAnsi="Symbol" w:cs="Symbol"/>
      <w:sz w:val="24"/>
    </w:rPr>
  </w:style>
  <w:style w:type="character" w:customStyle="1" w:styleId="WW8Num53z2">
    <w:name w:val="WW8Num53z2"/>
    <w:rPr>
      <w:rFonts w:ascii="Symbol" w:hAnsi="Symbol" w:cs="Symbol"/>
      <w:sz w:val="24"/>
    </w:rPr>
  </w:style>
  <w:style w:type="character" w:customStyle="1" w:styleId="WW8Num54z2">
    <w:name w:val="WW8Num54z2"/>
    <w:rPr>
      <w:rFonts w:ascii="Symbol" w:hAnsi="Symbol" w:cs="Symbol"/>
      <w:sz w:val="24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9z2">
    <w:name w:val="WW8Num9z2"/>
    <w:rPr>
      <w:rFonts w:ascii="Symbol" w:hAnsi="Symbol" w:cs="Symbol"/>
    </w:rPr>
  </w:style>
  <w:style w:type="character" w:customStyle="1" w:styleId="WW8Num10z1">
    <w:name w:val="WW8Num10z1"/>
    <w:rPr>
      <w:rFonts w:cs="Times New Roman" w:hint="default"/>
      <w:b w:val="0"/>
      <w:i w:val="0"/>
    </w:rPr>
  </w:style>
  <w:style w:type="character" w:customStyle="1" w:styleId="WW8Num10z2">
    <w:name w:val="WW8Num10z2"/>
    <w:rPr>
      <w:rFonts w:cs="Times New Roman" w:hint="default"/>
    </w:rPr>
  </w:style>
  <w:style w:type="character" w:customStyle="1" w:styleId="WW8Num10z6">
    <w:name w:val="WW8Num10z6"/>
    <w:rPr>
      <w:rFonts w:cs="Times New Roman" w:hint="default"/>
      <w:b w:val="0"/>
    </w:rPr>
  </w:style>
  <w:style w:type="character" w:customStyle="1" w:styleId="WW8Num17z1">
    <w:name w:val="WW8Num17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9z1">
    <w:name w:val="WW8Num19z1"/>
    <w:rPr>
      <w:rFonts w:ascii="Times New Roman" w:eastAsia="Times New Roman" w:hAnsi="Times New Roman" w:cs="Times New Roman"/>
      <w:color w:val="000000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2z2">
    <w:name w:val="WW8Num32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4z1">
    <w:name w:val="WW8Num34z1"/>
    <w:rPr>
      <w:rFonts w:hint="default"/>
      <w:szCs w:val="24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1">
    <w:name w:val="WW8Num37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37z2">
    <w:name w:val="WW8Num37z2"/>
    <w:rPr>
      <w:rFonts w:ascii="Tahoma" w:hAnsi="Tahoma" w:cs="Times New Roman" w:hint="default"/>
      <w:sz w:val="18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5z1">
    <w:name w:val="WW8Num45z1"/>
    <w:rPr>
      <w:rFonts w:hint="default"/>
      <w:sz w:val="24"/>
      <w:szCs w:val="24"/>
    </w:rPr>
  </w:style>
  <w:style w:type="character" w:customStyle="1" w:styleId="WW8Num46z1">
    <w:name w:val="WW8Num46z1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1">
    <w:name w:val="Znak Znak1"/>
    <w:rPr>
      <w:sz w:val="24"/>
      <w:lang w:val="pl-PL" w:bidi="ar-SA"/>
    </w:rPr>
  </w:style>
  <w:style w:type="character" w:customStyle="1" w:styleId="StylTekstpodstawowy2CzarnyZnak">
    <w:name w:val="Styl Tekst podstawowy 2 + Czarny Znak"/>
    <w:rPr>
      <w:rFonts w:cs="Times New Roman"/>
      <w:color w:val="000000"/>
      <w:sz w:val="24"/>
      <w:lang w:val="pl-PL" w:bidi="ar-SA"/>
    </w:rPr>
  </w:style>
  <w:style w:type="character" w:customStyle="1" w:styleId="ZnakZnak">
    <w:name w:val="Znak Znak"/>
    <w:rPr>
      <w:b/>
      <w:sz w:val="24"/>
      <w:lang w:val="pl-PL" w:bidi="ar-SA"/>
    </w:rPr>
  </w:style>
  <w:style w:type="character" w:customStyle="1" w:styleId="nr-koment">
    <w:name w:val="nr-koment"/>
    <w:rPr>
      <w:rFonts w:ascii="Charter ITC Pro" w:eastAsia="Charter ITC Pro" w:hAnsi="Charter ITC Pro" w:cs="Charter ITC Pro"/>
      <w:b/>
    </w:rPr>
  </w:style>
  <w:style w:type="character" w:customStyle="1" w:styleId="TekstdymkaZnak">
    <w:name w:val="Tekst dymka Znak"/>
    <w:rPr>
      <w:rFonts w:ascii="Tahoma" w:eastAsia="Tahoma" w:hAnsi="Tahoma" w:cs="Tahoma"/>
      <w:sz w:val="16"/>
      <w:lang w:val="pl-PL"/>
    </w:rPr>
  </w:style>
  <w:style w:type="character" w:customStyle="1" w:styleId="StopkaZnak">
    <w:name w:val="Stopka Znak"/>
    <w:rPr>
      <w:rFonts w:ascii="Calibri" w:eastAsia="Times New Roman" w:hAnsi="Calibri" w:cs="Calibri"/>
      <w:sz w:val="24"/>
      <w:lang w:val="pl-PL"/>
    </w:rPr>
  </w:style>
  <w:style w:type="character" w:customStyle="1" w:styleId="NagwekZnak">
    <w:name w:val="Nagłówek Znak"/>
    <w:rPr>
      <w:rFonts w:ascii="Calibri" w:eastAsia="Times New Roman" w:hAnsi="Calibri" w:cs="Calibri"/>
      <w:sz w:val="24"/>
      <w:lang w:val="pl-PL"/>
    </w:rPr>
  </w:style>
  <w:style w:type="character" w:customStyle="1" w:styleId="ZwykytekstZnak">
    <w:name w:val="Zwykły tekst Znak"/>
    <w:rPr>
      <w:rFonts w:ascii="Calibri" w:eastAsia="Times New Roman" w:hAnsi="Calibri" w:cs="Calibri"/>
      <w:sz w:val="21"/>
      <w:lang w:val="pl-PL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7z2">
    <w:name w:val="WW8Num7z2"/>
    <w:rPr>
      <w:rFonts w:ascii="Symbol" w:eastAsia="Symbol" w:hAnsi="Symbol" w:cs="Symbol"/>
    </w:rPr>
  </w:style>
  <w:style w:type="character" w:customStyle="1" w:styleId="WW8Num4z2">
    <w:name w:val="WW8Num4z2"/>
    <w:rPr>
      <w:rFonts w:ascii="Symbol" w:eastAsia="Symbol" w:hAnsi="Symbol" w:cs="Symbol"/>
    </w:rPr>
  </w:style>
  <w:style w:type="character" w:customStyle="1" w:styleId="WW8Num3z2">
    <w:name w:val="WW8Num3z2"/>
    <w:rPr>
      <w:rFonts w:ascii="Symbol" w:eastAsia="Symbol" w:hAnsi="Symbol" w:cs="Symbol"/>
    </w:rPr>
  </w:style>
  <w:style w:type="character" w:customStyle="1" w:styleId="WW8Num2z2">
    <w:name w:val="WW8Num2z2"/>
    <w:rPr>
      <w:rFonts w:ascii="Symbol" w:eastAsia="Symbol" w:hAnsi="Symbol" w:cs="Symbol"/>
    </w:rPr>
  </w:style>
  <w:style w:type="character" w:customStyle="1" w:styleId="ListLabel1">
    <w:name w:val="ListLabel 1"/>
    <w:rPr>
      <w:rFonts w:ascii="Calibri" w:eastAsia="Calibri" w:hAnsi="Calibri" w:cs="Calibri"/>
      <w:b w:val="0"/>
      <w:bCs w:val="0"/>
      <w:sz w:val="24"/>
    </w:rPr>
  </w:style>
  <w:style w:type="character" w:customStyle="1" w:styleId="ListLabel2">
    <w:name w:val="ListLabel 2"/>
    <w:rPr>
      <w:rFonts w:ascii="Calibri" w:eastAsia="Symbol" w:hAnsi="Calibri" w:cs="Calibri"/>
      <w:sz w:val="24"/>
    </w:rPr>
  </w:style>
  <w:style w:type="character" w:customStyle="1" w:styleId="Znakinumeracji">
    <w:name w:val="Znaki numeracji"/>
    <w:rPr>
      <w:rFonts w:ascii="Calibri" w:hAnsi="Calibri" w:cs="Calibri"/>
    </w:rPr>
  </w:style>
  <w:style w:type="character" w:customStyle="1" w:styleId="ZnakZnak5">
    <w:name w:val="Znak Znak5"/>
    <w:rPr>
      <w:sz w:val="24"/>
      <w:lang w:val="pl-PL" w:eastAsia="zh-CN" w:bidi="ar-SA"/>
    </w:rPr>
  </w:style>
  <w:style w:type="character" w:customStyle="1" w:styleId="ZnakZnak4">
    <w:name w:val="Znak Znak4"/>
    <w:rPr>
      <w:sz w:val="24"/>
      <w:lang w:val="pl-PL" w:eastAsia="zh-CN" w:bidi="ar-SA"/>
    </w:rPr>
  </w:style>
  <w:style w:type="character" w:customStyle="1" w:styleId="ZnakZnak2">
    <w:name w:val="Znak Znak2"/>
    <w:rPr>
      <w:rFonts w:ascii="Calibri" w:hAnsi="Calibri" w:cs="Calibri"/>
      <w:sz w:val="22"/>
      <w:szCs w:val="22"/>
      <w:lang w:val="pl-PL" w:bidi="ar-SA"/>
    </w:rPr>
  </w:style>
  <w:style w:type="character" w:customStyle="1" w:styleId="ZnakZnak3">
    <w:name w:val="Znak Znak3"/>
    <w:rPr>
      <w:rFonts w:ascii="Tahoma" w:hAnsi="Tahoma" w:cs="Tahoma"/>
      <w:sz w:val="16"/>
      <w:szCs w:val="16"/>
      <w:lang w:val="pl-PL" w:eastAsia="zh-CN" w:bidi="ar-SA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jc w:val="center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36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23">
    <w:name w:val="Tekst podstawowy 2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360"/>
      <w:jc w:val="both"/>
    </w:pPr>
    <w:rPr>
      <w:i/>
      <w:sz w:val="24"/>
    </w:rPr>
  </w:style>
  <w:style w:type="paragraph" w:customStyle="1" w:styleId="Tekstpodstawowy31">
    <w:name w:val="Tekst podstawowy 31"/>
    <w:basedOn w:val="Normalny"/>
    <w:pPr>
      <w:jc w:val="both"/>
    </w:pPr>
    <w:rPr>
      <w:b/>
      <w:sz w:val="24"/>
    </w:rPr>
  </w:style>
  <w:style w:type="paragraph" w:customStyle="1" w:styleId="Tytu">
    <w:name w:val="Tytu?"/>
    <w:basedOn w:val="Normalny"/>
    <w:pPr>
      <w:jc w:val="center"/>
    </w:pPr>
    <w:rPr>
      <w:b/>
      <w:sz w:val="28"/>
    </w:rPr>
  </w:style>
  <w:style w:type="paragraph" w:styleId="Tekstprzypisudolnego">
    <w:name w:val="footnote text"/>
    <w:basedOn w:val="Normalny"/>
    <w:link w:val="TekstprzypisudolnegoZnak"/>
  </w:style>
  <w:style w:type="paragraph" w:customStyle="1" w:styleId="Tekstpodstawowywcity0">
    <w:name w:val="Tekst podstawowy wci?ty"/>
    <w:basedOn w:val="Normalny"/>
    <w:pPr>
      <w:widowControl w:val="0"/>
      <w:ind w:right="51"/>
      <w:jc w:val="both"/>
    </w:pPr>
    <w:rPr>
      <w:sz w:val="24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szCs w:val="24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lang w:eastAsia="zh-CN"/>
    </w:rPr>
  </w:style>
  <w:style w:type="paragraph" w:customStyle="1" w:styleId="StylTekstpodstawowy2DolewejZlewej0cmWysunicie0">
    <w:name w:val="Styl Tekst podstawowy 2 + Do lewej Z lewej:  0 cm Wysunięcie:  0..."/>
    <w:basedOn w:val="Tekstpodstawowy"/>
    <w:next w:val="Tekstpodstawowy"/>
    <w:pPr>
      <w:ind w:left="360" w:hanging="360"/>
      <w:jc w:val="left"/>
    </w:pPr>
  </w:style>
  <w:style w:type="paragraph" w:customStyle="1" w:styleId="Tekstpodstawowy22">
    <w:name w:val="Tekst podstawowy 22"/>
    <w:basedOn w:val="Normalny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Nagwektabeli">
    <w:name w:val="Nag?ówek tabeli"/>
    <w:basedOn w:val="Normalny"/>
    <w:pPr>
      <w:suppressLineNumbers/>
      <w:overflowPunct w:val="0"/>
      <w:autoSpaceDE w:val="0"/>
      <w:jc w:val="center"/>
      <w:textAlignment w:val="baseline"/>
    </w:pPr>
    <w:rPr>
      <w:b/>
      <w:i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  <w:jc w:val="both"/>
    </w:pPr>
    <w:rPr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widowControl w:val="0"/>
      <w:ind w:left="720"/>
      <w:contextualSpacing/>
    </w:pPr>
    <w:rPr>
      <w:rFonts w:eastAsia="Andale Sans UI"/>
      <w:kern w:val="1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Calibri" w:eastAsia="Andale Sans UI" w:hAnsi="Calibri" w:cs="Tahoma"/>
      <w:kern w:val="1"/>
      <w:sz w:val="22"/>
      <w:szCs w:val="22"/>
      <w:lang w:val="en-US" w:eastAsia="zh-CN" w:bidi="en-US"/>
    </w:rPr>
  </w:style>
  <w:style w:type="paragraph" w:customStyle="1" w:styleId="Tekstpodstawowywcity2">
    <w:name w:val="Tekst podstawowy wci?ty 2"/>
    <w:basedOn w:val="Normalny"/>
    <w:pPr>
      <w:overflowPunct w:val="0"/>
      <w:autoSpaceDE w:val="0"/>
      <w:ind w:firstLine="426"/>
      <w:textAlignment w:val="baseline"/>
    </w:pPr>
    <w:rPr>
      <w:rFonts w:eastAsia="Calibri"/>
      <w:sz w:val="24"/>
    </w:rPr>
  </w:style>
  <w:style w:type="paragraph" w:customStyle="1" w:styleId="WW-Tekstpodstawowy3">
    <w:name w:val="WW-Tekst podstawowy 3"/>
    <w:basedOn w:val="Normalny"/>
    <w:pPr>
      <w:overflowPunct w:val="0"/>
      <w:autoSpaceDE w:val="0"/>
      <w:jc w:val="both"/>
      <w:textAlignment w:val="baseline"/>
    </w:pPr>
    <w:rPr>
      <w:rFonts w:eastAsia="Calibri"/>
      <w:sz w:val="24"/>
    </w:rPr>
  </w:style>
  <w:style w:type="paragraph" w:customStyle="1" w:styleId="Listanumerowana1">
    <w:name w:val="Lista numerowana1"/>
    <w:basedOn w:val="Normalny"/>
    <w:pPr>
      <w:numPr>
        <w:numId w:val="2"/>
      </w:numPr>
    </w:pPr>
    <w:rPr>
      <w:rFonts w:eastAsia="Calibri"/>
      <w:sz w:val="24"/>
      <w:szCs w:val="24"/>
    </w:rPr>
  </w:style>
  <w:style w:type="paragraph" w:customStyle="1" w:styleId="akapit-blok">
    <w:name w:val="akapit-blok"/>
    <w:basedOn w:val="Normalny"/>
    <w:pPr>
      <w:widowControl w:val="0"/>
      <w:autoSpaceDE w:val="0"/>
      <w:spacing w:before="128" w:line="258" w:lineRule="atLeast"/>
      <w:jc w:val="both"/>
      <w:textAlignment w:val="center"/>
    </w:pPr>
    <w:rPr>
      <w:rFonts w:ascii="Charter ITC Pro" w:hAnsi="Charter ITC Pro" w:cs="Charter ITC Pro"/>
      <w:color w:val="000000"/>
    </w:rPr>
  </w:style>
  <w:style w:type="paragraph" w:customStyle="1" w:styleId="tytuwzoru">
    <w:name w:val="tytu wzoru"/>
    <w:basedOn w:val="Normalny"/>
    <w:pPr>
      <w:widowControl w:val="0"/>
      <w:autoSpaceDE w:val="0"/>
      <w:spacing w:line="320" w:lineRule="atLeast"/>
      <w:textAlignment w:val="center"/>
    </w:pPr>
    <w:rPr>
      <w:rFonts w:ascii="Arial" w:hAnsi="Arial" w:cs="Arial"/>
      <w:caps/>
      <w:color w:val="000000"/>
      <w:sz w:val="22"/>
      <w:szCs w:val="22"/>
      <w:u w:val="single"/>
    </w:rPr>
  </w:style>
  <w:style w:type="paragraph" w:customStyle="1" w:styleId="Nagwektabeli0">
    <w:name w:val="Nagłówek tabeli"/>
    <w:basedOn w:val="Zawartotabeli"/>
    <w:pPr>
      <w:jc w:val="center"/>
    </w:pPr>
    <w:rPr>
      <w:b/>
      <w:bCs/>
    </w:rPr>
  </w:style>
  <w:style w:type="paragraph" w:customStyle="1" w:styleId="podwieszenie-11">
    <w:name w:val="podwieszenie-11"/>
    <w:basedOn w:val="Normalny"/>
    <w:pPr>
      <w:widowControl w:val="0"/>
      <w:spacing w:line="258" w:lineRule="atLeast"/>
      <w:ind w:left="384" w:hanging="384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zalaczniki-otrzymuja-tresc">
    <w:name w:val="zalaczniki-otrzymuja-tresc"/>
    <w:pPr>
      <w:widowControl w:val="0"/>
      <w:suppressAutoHyphens/>
      <w:spacing w:line="258" w:lineRule="atLeast"/>
      <w:ind w:left="256" w:hanging="256"/>
      <w:jc w:val="both"/>
      <w:textAlignment w:val="center"/>
    </w:pPr>
    <w:rPr>
      <w:rFonts w:ascii="Charter ITC Pro" w:eastAsia="Charter ITC Pro" w:hAnsi="Charter ITC Pro" w:cs="Mangal"/>
      <w:color w:val="000000"/>
      <w:szCs w:val="24"/>
      <w:lang w:eastAsia="zh-CN" w:bidi="hi-IN"/>
    </w:rPr>
  </w:style>
  <w:style w:type="paragraph" w:customStyle="1" w:styleId="Zalaczniki-Otrzymuja">
    <w:name w:val="Zalaczniki-Otrzymuja"/>
    <w:basedOn w:val="Normalny"/>
    <w:pPr>
      <w:widowControl w:val="0"/>
      <w:spacing w:before="256" w:line="258" w:lineRule="atLeast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podpis-nazwisko">
    <w:name w:val="podpis-nazwisko"/>
    <w:basedOn w:val="Normalny"/>
    <w:pPr>
      <w:widowControl w:val="0"/>
      <w:spacing w:before="128" w:line="258" w:lineRule="atLeast"/>
      <w:ind w:left="5115"/>
      <w:jc w:val="center"/>
      <w:textAlignment w:val="center"/>
    </w:pPr>
    <w:rPr>
      <w:rFonts w:ascii="Charter ITC Pro" w:eastAsia="Charter ITC Pro" w:hAnsi="Charter ITC Pro" w:cs="Charter ITC Pro"/>
      <w:i/>
      <w:color w:val="000000"/>
    </w:rPr>
  </w:style>
  <w:style w:type="paragraph" w:customStyle="1" w:styleId="podwieszenie-litera-2">
    <w:name w:val="podwieszenie-litera-2"/>
    <w:pPr>
      <w:widowControl w:val="0"/>
      <w:suppressAutoHyphens/>
      <w:spacing w:line="258" w:lineRule="atLeast"/>
      <w:ind w:left="512" w:hanging="256"/>
      <w:jc w:val="both"/>
      <w:textAlignment w:val="center"/>
    </w:pPr>
    <w:rPr>
      <w:rFonts w:ascii="Charter ITC Pro" w:eastAsia="Charter ITC Pro" w:hAnsi="Charter ITC Pro" w:cs="Mangal"/>
      <w:color w:val="000000"/>
      <w:szCs w:val="24"/>
      <w:lang w:eastAsia="zh-CN" w:bidi="hi-IN"/>
    </w:rPr>
  </w:style>
  <w:style w:type="paragraph" w:customStyle="1" w:styleId="podwieszenie-1">
    <w:name w:val="podwieszenie-1"/>
    <w:basedOn w:val="Normalny"/>
    <w:pPr>
      <w:widowControl w:val="0"/>
      <w:spacing w:line="258" w:lineRule="atLeast"/>
      <w:ind w:left="256" w:hanging="256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wzor-numer-z-plytka">
    <w:name w:val="wzor-numer-z-plytka"/>
    <w:basedOn w:val="Normalny"/>
    <w:pPr>
      <w:keepNext/>
      <w:widowControl w:val="0"/>
      <w:spacing w:line="251" w:lineRule="atLeast"/>
      <w:textAlignment w:val="center"/>
    </w:pPr>
    <w:rPr>
      <w:rFonts w:ascii="Arial" w:eastAsia="Arial" w:hAnsi="Arial" w:cs="Arial"/>
      <w:b/>
      <w:color w:val="FFFFFF"/>
      <w:sz w:val="18"/>
      <w:shd w:val="clear" w:color="auto" w:fill="000000"/>
    </w:rPr>
  </w:style>
  <w:style w:type="paragraph" w:customStyle="1" w:styleId="podwieszenie-polpauza">
    <w:name w:val="podwieszenie-polpauza"/>
    <w:basedOn w:val="Normalny"/>
    <w:pPr>
      <w:widowControl w:val="0"/>
      <w:spacing w:line="258" w:lineRule="atLeast"/>
      <w:ind w:left="171" w:hanging="171"/>
      <w:jc w:val="both"/>
      <w:textAlignment w:val="center"/>
    </w:pPr>
    <w:rPr>
      <w:rFonts w:ascii="Charter ITC Pro" w:eastAsia="Charter ITC Pro" w:hAnsi="Charter ITC Pro" w:cs="Charter ITC Pro"/>
      <w:color w:val="000000"/>
    </w:rPr>
  </w:style>
  <w:style w:type="paragraph" w:customStyle="1" w:styleId="chtitle">
    <w:name w:val="ch_title"/>
    <w:basedOn w:val="Normalny"/>
    <w:pPr>
      <w:suppressAutoHyphens w:val="0"/>
      <w:spacing w:before="280" w:after="280"/>
    </w:pPr>
    <w:rPr>
      <w:rFonts w:eastAsia="Calibri"/>
      <w:sz w:val="24"/>
      <w:szCs w:val="24"/>
    </w:rPr>
  </w:style>
  <w:style w:type="paragraph" w:customStyle="1" w:styleId="chspec">
    <w:name w:val="ch_spec"/>
    <w:basedOn w:val="Normalny"/>
    <w:pPr>
      <w:suppressAutoHyphens w:val="0"/>
      <w:spacing w:before="280" w:after="280"/>
    </w:pPr>
    <w:rPr>
      <w:rFonts w:eastAsia="Calibri"/>
      <w:sz w:val="24"/>
      <w:szCs w:val="24"/>
    </w:rPr>
  </w:style>
  <w:style w:type="paragraph" w:styleId="NormalnyWeb">
    <w:name w:val="Normal (Web)"/>
    <w:aliases w:val=" Znak,Znak"/>
    <w:basedOn w:val="Normalny"/>
    <w:pPr>
      <w:suppressAutoHyphens w:val="0"/>
      <w:spacing w:before="280" w:after="280"/>
    </w:pPr>
    <w:rPr>
      <w:rFonts w:eastAsia="Calibri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</w:pPr>
    <w:rPr>
      <w:rFonts w:ascii="Calibri" w:hAnsi="Calibri" w:cs="Calibri"/>
      <w:sz w:val="22"/>
      <w:szCs w:val="2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0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Standard">
    <w:name w:val="Standard"/>
    <w:rsid w:val="006B67A0"/>
    <w:pPr>
      <w:widowControl w:val="0"/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Heading11">
    <w:name w:val="Heading 11"/>
    <w:basedOn w:val="Standard"/>
    <w:next w:val="Normalny"/>
    <w:rsid w:val="006B67A0"/>
    <w:pPr>
      <w:keepNext/>
      <w:widowControl/>
      <w:suppressAutoHyphens w:val="0"/>
      <w:jc w:val="both"/>
      <w:textAlignment w:val="auto"/>
    </w:pPr>
    <w:rPr>
      <w:sz w:val="20"/>
      <w:szCs w:val="20"/>
    </w:rPr>
  </w:style>
  <w:style w:type="paragraph" w:customStyle="1" w:styleId="Heading81">
    <w:name w:val="Heading 81"/>
    <w:basedOn w:val="Standard"/>
    <w:next w:val="Normalny"/>
    <w:rsid w:val="006B67A0"/>
    <w:pPr>
      <w:widowControl/>
      <w:suppressAutoHyphens w:val="0"/>
      <w:spacing w:before="240" w:after="60"/>
      <w:textAlignment w:val="auto"/>
    </w:pPr>
    <w:rPr>
      <w:i/>
      <w:iCs/>
    </w:rPr>
  </w:style>
  <w:style w:type="paragraph" w:styleId="Mapadokumentu">
    <w:name w:val="Document Map"/>
    <w:basedOn w:val="Normalny"/>
    <w:semiHidden/>
    <w:rsid w:val="00BB360F"/>
    <w:pPr>
      <w:shd w:val="clear" w:color="auto" w:fill="000080"/>
    </w:pPr>
    <w:rPr>
      <w:rFonts w:ascii="Tahoma" w:hAnsi="Tahoma" w:cs="Tahoma"/>
    </w:rPr>
  </w:style>
  <w:style w:type="character" w:styleId="Odwoanieprzypisudolnego">
    <w:name w:val="footnote reference"/>
    <w:semiHidden/>
    <w:rsid w:val="00EF224A"/>
    <w:rPr>
      <w:vertAlign w:val="superscript"/>
    </w:rPr>
  </w:style>
  <w:style w:type="paragraph" w:customStyle="1" w:styleId="Default">
    <w:name w:val="Default"/>
    <w:rsid w:val="00D35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64AFE"/>
    <w:pPr>
      <w:suppressAutoHyphens w:val="0"/>
      <w:spacing w:after="120"/>
      <w:ind w:left="283"/>
    </w:pPr>
    <w:rPr>
      <w:sz w:val="16"/>
      <w:szCs w:val="16"/>
      <w:lang w:eastAsia="pl-PL"/>
    </w:rPr>
  </w:style>
  <w:style w:type="paragraph" w:styleId="Cytatintensywny">
    <w:name w:val="Intense Quote"/>
    <w:basedOn w:val="Normalny"/>
    <w:next w:val="Normalny"/>
    <w:link w:val="CytatintensywnyZnak"/>
    <w:qFormat/>
    <w:rsid w:val="00464AFE"/>
    <w:pPr>
      <w:pBdr>
        <w:top w:val="single" w:sz="4" w:space="10" w:color="5B9BD5"/>
        <w:bottom w:val="single" w:sz="4" w:space="10" w:color="5B9BD5"/>
      </w:pBdr>
      <w:suppressAutoHyphens w:val="0"/>
      <w:spacing w:before="360" w:after="360"/>
      <w:ind w:left="864" w:right="864"/>
      <w:jc w:val="center"/>
    </w:pPr>
    <w:rPr>
      <w:i/>
      <w:iCs/>
      <w:color w:val="5B9BD5"/>
      <w:sz w:val="24"/>
      <w:szCs w:val="24"/>
      <w:lang w:eastAsia="pl-PL"/>
    </w:rPr>
  </w:style>
  <w:style w:type="character" w:customStyle="1" w:styleId="CytatintensywnyZnak">
    <w:name w:val="Cytat intensywny Znak"/>
    <w:link w:val="Cytatintensywny"/>
    <w:rsid w:val="00464AFE"/>
    <w:rPr>
      <w:i/>
      <w:iCs/>
      <w:color w:val="5B9BD5"/>
      <w:sz w:val="24"/>
      <w:szCs w:val="24"/>
      <w:lang w:val="pl-PL" w:eastAsia="pl-PL" w:bidi="ar-SA"/>
    </w:rPr>
  </w:style>
  <w:style w:type="paragraph" w:styleId="Bezodstpw">
    <w:name w:val="No Spacing"/>
    <w:qFormat/>
    <w:rsid w:val="00331EF5"/>
    <w:rPr>
      <w:rFonts w:ascii="Verdana" w:hAnsi="Verdana"/>
      <w:szCs w:val="22"/>
      <w:lang w:val="en-US" w:eastAsia="en-US" w:bidi="en-US"/>
    </w:rPr>
  </w:style>
  <w:style w:type="paragraph" w:customStyle="1" w:styleId="western">
    <w:name w:val="western"/>
    <w:basedOn w:val="Normalny"/>
    <w:rsid w:val="000F28A4"/>
    <w:pPr>
      <w:suppressAutoHyphens w:val="0"/>
      <w:spacing w:before="100" w:beforeAutospacing="1" w:after="100" w:afterAutospacing="1"/>
    </w:pPr>
    <w:rPr>
      <w:sz w:val="22"/>
      <w:szCs w:val="22"/>
      <w:lang w:eastAsia="pl-PL"/>
    </w:rPr>
  </w:style>
  <w:style w:type="paragraph" w:customStyle="1" w:styleId="ww-tekstpodstawowywcity2">
    <w:name w:val="ww-tekstpodstawowywcity2"/>
    <w:basedOn w:val="Normalny"/>
    <w:rsid w:val="000F28A4"/>
    <w:pPr>
      <w:suppressAutoHyphens w:val="0"/>
      <w:ind w:left="360" w:firstLine="708"/>
    </w:pPr>
    <w:rPr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DD659D"/>
    <w:rPr>
      <w:sz w:val="24"/>
      <w:lang w:val="pl-PL" w:eastAsia="zh-CN" w:bidi="ar-SA"/>
    </w:rPr>
  </w:style>
  <w:style w:type="character" w:customStyle="1" w:styleId="Nagwek1Znak">
    <w:name w:val="Nagłówek 1 Znak"/>
    <w:link w:val="Nagwek1"/>
    <w:locked/>
    <w:rsid w:val="00BD30EE"/>
    <w:rPr>
      <w:sz w:val="24"/>
      <w:lang w:eastAsia="zh-CN"/>
    </w:rPr>
  </w:style>
  <w:style w:type="character" w:customStyle="1" w:styleId="Nagwek2Znak">
    <w:name w:val="Nagłówek 2 Znak"/>
    <w:link w:val="Nagwek2"/>
    <w:locked/>
    <w:rsid w:val="00BD30EE"/>
    <w:rPr>
      <w:b/>
      <w:sz w:val="24"/>
      <w:lang w:eastAsia="zh-CN"/>
    </w:rPr>
  </w:style>
  <w:style w:type="paragraph" w:customStyle="1" w:styleId="akapitzlist10">
    <w:name w:val="akapitzlist1"/>
    <w:basedOn w:val="Normalny"/>
    <w:rsid w:val="00BD30EE"/>
    <w:pPr>
      <w:suppressAutoHyphens w:val="0"/>
    </w:pPr>
    <w:rPr>
      <w:rFonts w:ascii="Calibri" w:hAnsi="Calibri"/>
      <w:sz w:val="22"/>
      <w:szCs w:val="22"/>
      <w:lang w:eastAsia="pl-PL"/>
    </w:rPr>
  </w:style>
  <w:style w:type="character" w:customStyle="1" w:styleId="TekstprzypisudolnegoZnak">
    <w:name w:val="Tekst przypisu dolnego Znak"/>
    <w:link w:val="Tekstprzypisudolnego"/>
    <w:locked/>
    <w:rsid w:val="00B94576"/>
    <w:rPr>
      <w:lang w:val="pl-PL" w:eastAsia="zh-CN" w:bidi="ar-SA"/>
    </w:rPr>
  </w:style>
  <w:style w:type="character" w:customStyle="1" w:styleId="ZnakZnak11">
    <w:name w:val="Znak Znak11"/>
    <w:semiHidden/>
    <w:locked/>
    <w:rsid w:val="0031549B"/>
    <w:rPr>
      <w:sz w:val="24"/>
      <w:lang w:val="pl-PL" w:eastAsia="zh-CN" w:bidi="ar-SA"/>
    </w:rPr>
  </w:style>
  <w:style w:type="character" w:customStyle="1" w:styleId="ZnakZnak10">
    <w:name w:val="Znak Znak10"/>
    <w:semiHidden/>
    <w:locked/>
    <w:rsid w:val="00150BD3"/>
    <w:rPr>
      <w:lang w:val="pl-PL" w:eastAsia="zh-CN" w:bidi="ar-SA"/>
    </w:rPr>
  </w:style>
  <w:style w:type="table" w:styleId="Tabela-Siatka">
    <w:name w:val="Table Grid"/>
    <w:basedOn w:val="Standardowy"/>
    <w:rsid w:val="00D41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58D4"/>
  </w:style>
  <w:style w:type="character" w:customStyle="1" w:styleId="BodyTextChar">
    <w:name w:val="Body Text Char"/>
    <w:semiHidden/>
    <w:locked/>
    <w:rsid w:val="00E4287A"/>
    <w:rPr>
      <w:sz w:val="24"/>
      <w:lang w:val="pl-PL" w:eastAsia="zh-CN" w:bidi="ar-SA"/>
    </w:rPr>
  </w:style>
  <w:style w:type="character" w:customStyle="1" w:styleId="FootnoteTextChar">
    <w:name w:val="Footnote Text Char"/>
    <w:semiHidden/>
    <w:locked/>
    <w:rsid w:val="00A16DE7"/>
    <w:rPr>
      <w:lang w:val="pl-PL" w:eastAsia="zh-CN" w:bidi="ar-SA"/>
    </w:rPr>
  </w:style>
  <w:style w:type="paragraph" w:customStyle="1" w:styleId="Akapitzlist3">
    <w:name w:val="Akapit z listą3"/>
    <w:basedOn w:val="Normalny"/>
    <w:rsid w:val="002C5131"/>
    <w:pPr>
      <w:widowControl w:val="0"/>
      <w:spacing w:after="200" w:line="276" w:lineRule="auto"/>
      <w:ind w:left="720"/>
    </w:pPr>
    <w:rPr>
      <w:rFonts w:ascii="Calibri" w:eastAsia="SimSun" w:hAnsi="Calibri" w:cs="font290"/>
      <w:kern w:val="2"/>
      <w:sz w:val="22"/>
      <w:szCs w:val="22"/>
    </w:rPr>
  </w:style>
  <w:style w:type="paragraph" w:customStyle="1" w:styleId="IS0">
    <w:name w:val="IS_0"/>
    <w:basedOn w:val="Normalny"/>
    <w:rsid w:val="002C5131"/>
    <w:pPr>
      <w:spacing w:line="276" w:lineRule="auto"/>
      <w:ind w:firstLine="709"/>
      <w:jc w:val="both"/>
    </w:pPr>
    <w:rPr>
      <w:rFonts w:ascii="Arial" w:hAnsi="Arial"/>
    </w:rPr>
  </w:style>
  <w:style w:type="paragraph" w:customStyle="1" w:styleId="Styl1">
    <w:name w:val="Styl1"/>
    <w:basedOn w:val="Normalny"/>
    <w:rsid w:val="00D224B9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semiHidden/>
    <w:locked/>
    <w:rsid w:val="0026134C"/>
    <w:rPr>
      <w:i/>
      <w:sz w:val="24"/>
      <w:lang w:val="pl-PL" w:eastAsia="zh-CN" w:bidi="ar-SA"/>
    </w:rPr>
  </w:style>
  <w:style w:type="character" w:styleId="Odwoaniedokomentarza">
    <w:name w:val="annotation reference"/>
    <w:uiPriority w:val="99"/>
    <w:rsid w:val="00C54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54A23"/>
  </w:style>
  <w:style w:type="character" w:customStyle="1" w:styleId="TekstkomentarzaZnak">
    <w:name w:val="Tekst komentarza Znak"/>
    <w:link w:val="Tekstkomentarza"/>
    <w:uiPriority w:val="99"/>
    <w:rsid w:val="00C54A23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C54A23"/>
    <w:rPr>
      <w:b/>
      <w:bCs/>
    </w:rPr>
  </w:style>
  <w:style w:type="character" w:customStyle="1" w:styleId="TematkomentarzaZnak">
    <w:name w:val="Temat komentarza Znak"/>
    <w:link w:val="Tematkomentarza"/>
    <w:rsid w:val="00C54A23"/>
    <w:rPr>
      <w:b/>
      <w:bCs/>
      <w:lang w:eastAsia="zh-CN"/>
    </w:rPr>
  </w:style>
  <w:style w:type="paragraph" w:customStyle="1" w:styleId="Bezodstpw10">
    <w:name w:val="Bez odstępów1"/>
    <w:rsid w:val="00870679"/>
    <w:pPr>
      <w:suppressAutoHyphens/>
    </w:pPr>
    <w:rPr>
      <w:rFonts w:ascii="Calibri" w:eastAsia="Andale Sans UI" w:hAnsi="Calibri" w:cs="Tahoma"/>
      <w:kern w:val="1"/>
      <w:sz w:val="22"/>
      <w:szCs w:val="22"/>
      <w:lang w:val="en-US" w:eastAsia="zh-CN" w:bidi="en-US"/>
    </w:rPr>
  </w:style>
  <w:style w:type="paragraph" w:styleId="Akapitzlist">
    <w:name w:val="List Paragraph"/>
    <w:basedOn w:val="Normalny"/>
    <w:uiPriority w:val="34"/>
    <w:qFormat/>
    <w:rsid w:val="0087067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1874D6"/>
  </w:style>
  <w:style w:type="character" w:customStyle="1" w:styleId="TekstprzypisukocowegoZnak">
    <w:name w:val="Tekst przypisu końcowego Znak"/>
    <w:link w:val="Tekstprzypisukocowego"/>
    <w:rsid w:val="001874D6"/>
    <w:rPr>
      <w:lang w:eastAsia="zh-CN"/>
    </w:rPr>
  </w:style>
  <w:style w:type="character" w:styleId="Odwoanieprzypisukocowego">
    <w:name w:val="endnote reference"/>
    <w:rsid w:val="001874D6"/>
    <w:rPr>
      <w:vertAlign w:val="superscript"/>
    </w:rPr>
  </w:style>
  <w:style w:type="character" w:customStyle="1" w:styleId="Tekstpodstawowywcity3Znak">
    <w:name w:val="Tekst podstawowy wcięty 3 Znak"/>
    <w:link w:val="Tekstpodstawowywcity3"/>
    <w:rsid w:val="00CA27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1CEB9-0A62-4D43-971C-C5ED1A7E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1979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SOKOL</dc:creator>
  <cp:keywords/>
  <cp:lastModifiedBy>Marta Gredys</cp:lastModifiedBy>
  <cp:revision>2</cp:revision>
  <cp:lastPrinted>2020-12-03T14:25:00Z</cp:lastPrinted>
  <dcterms:created xsi:type="dcterms:W3CDTF">2025-12-04T12:14:00Z</dcterms:created>
  <dcterms:modified xsi:type="dcterms:W3CDTF">2025-12-04T12:14:00Z</dcterms:modified>
</cp:coreProperties>
</file>